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12"/>
          <w:szCs w:val="12"/>
        </w:rPr>
        <w:jc w:val="center"/>
        <w:spacing w:before="83"/>
        <w:ind w:left="5385" w:right="3778"/>
      </w:pPr>
      <w:r>
        <w:rPr>
          <w:rFonts w:cs="Arial" w:hAnsi="Arial" w:eastAsia="Arial" w:ascii="Arial"/>
          <w:spacing w:val="0"/>
          <w:w w:val="70"/>
          <w:sz w:val="12"/>
          <w:szCs w:val="12"/>
        </w:rPr>
        <w:t>i</w:t>
      </w:r>
      <w:r>
        <w:rPr>
          <w:rFonts w:cs="Arial" w:hAnsi="Arial" w:eastAsia="Arial" w:ascii="Arial"/>
          <w:spacing w:val="0"/>
          <w:w w:val="100"/>
          <w:sz w:val="12"/>
          <w:szCs w:val="12"/>
        </w:rPr>
      </w:r>
    </w:p>
    <w:p>
      <w:pPr>
        <w:rPr>
          <w:rFonts w:cs="Arial" w:hAnsi="Arial" w:eastAsia="Arial" w:ascii="Arial"/>
          <w:sz w:val="22"/>
          <w:szCs w:val="22"/>
        </w:rPr>
        <w:jc w:val="center"/>
        <w:spacing w:lineRule="exact" w:line="240"/>
        <w:ind w:left="2540" w:right="2569"/>
      </w:pPr>
      <w:r>
        <w:rPr>
          <w:rFonts w:cs="Arial" w:hAnsi="Arial" w:eastAsia="Arial" w:ascii="Arial"/>
          <w:w w:val="85"/>
          <w:position w:val="-1"/>
          <w:sz w:val="22"/>
          <w:szCs w:val="22"/>
        </w:rPr>
        <w:t>HO</w:t>
      </w:r>
      <w:r>
        <w:rPr>
          <w:rFonts w:cs="Arial" w:hAnsi="Arial" w:eastAsia="Arial" w:ascii="Arial"/>
          <w:color w:val="232323"/>
          <w:w w:val="70"/>
          <w:position w:val="-1"/>
          <w:sz w:val="22"/>
          <w:szCs w:val="22"/>
        </w:rPr>
        <w:t>S</w:t>
      </w:r>
      <w:r>
        <w:rPr>
          <w:rFonts w:cs="Arial" w:hAnsi="Arial" w:eastAsia="Arial" w:ascii="Arial"/>
          <w:color w:val="101010"/>
          <w:w w:val="89"/>
          <w:position w:val="-1"/>
          <w:sz w:val="22"/>
          <w:szCs w:val="22"/>
        </w:rPr>
        <w:t>PITAL</w:t>
      </w:r>
      <w:r>
        <w:rPr>
          <w:rFonts w:cs="Arial" w:hAnsi="Arial" w:eastAsia="Arial" w:ascii="Arial"/>
          <w:color w:val="101010"/>
          <w:spacing w:val="10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101010"/>
          <w:spacing w:val="0"/>
          <w:w w:val="87"/>
          <w:position w:val="-1"/>
          <w:sz w:val="22"/>
          <w:szCs w:val="22"/>
        </w:rPr>
        <w:t>REGIONAL</w:t>
      </w:r>
      <w:r>
        <w:rPr>
          <w:rFonts w:cs="Arial" w:hAnsi="Arial" w:eastAsia="Arial" w:ascii="Arial"/>
          <w:color w:val="101010"/>
          <w:spacing w:val="13"/>
          <w:w w:val="87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101010"/>
          <w:spacing w:val="0"/>
          <w:w w:val="87"/>
          <w:position w:val="-1"/>
          <w:sz w:val="22"/>
          <w:szCs w:val="22"/>
        </w:rPr>
        <w:t>DE</w:t>
      </w:r>
      <w:r>
        <w:rPr>
          <w:rFonts w:cs="Arial" w:hAnsi="Arial" w:eastAsia="Arial" w:ascii="Arial"/>
          <w:color w:val="101010"/>
          <w:spacing w:val="-5"/>
          <w:w w:val="87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101010"/>
          <w:spacing w:val="0"/>
          <w:w w:val="87"/>
          <w:position w:val="-1"/>
          <w:sz w:val="22"/>
          <w:szCs w:val="22"/>
        </w:rPr>
        <w:t>M</w:t>
      </w:r>
      <w:r>
        <w:rPr>
          <w:rFonts w:cs="Arial" w:hAnsi="Arial" w:eastAsia="Arial" w:ascii="Arial"/>
          <w:color w:val="232323"/>
          <w:spacing w:val="0"/>
          <w:w w:val="87"/>
          <w:position w:val="-1"/>
          <w:sz w:val="22"/>
          <w:szCs w:val="22"/>
        </w:rPr>
        <w:t>O</w:t>
      </w:r>
      <w:r>
        <w:rPr>
          <w:rFonts w:cs="Arial" w:hAnsi="Arial" w:eastAsia="Arial" w:ascii="Arial"/>
          <w:color w:val="101010"/>
          <w:spacing w:val="0"/>
          <w:w w:val="87"/>
          <w:position w:val="-1"/>
          <w:sz w:val="22"/>
          <w:szCs w:val="22"/>
        </w:rPr>
        <w:t>NIQUIRA</w:t>
      </w:r>
      <w:r>
        <w:rPr>
          <w:rFonts w:cs="Arial" w:hAnsi="Arial" w:eastAsia="Arial" w:ascii="Arial"/>
          <w:color w:val="101010"/>
          <w:spacing w:val="0"/>
          <w:w w:val="87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101010"/>
          <w:spacing w:val="43"/>
          <w:w w:val="87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101010"/>
          <w:spacing w:val="0"/>
          <w:w w:val="65"/>
          <w:position w:val="-1"/>
          <w:sz w:val="22"/>
          <w:szCs w:val="22"/>
        </w:rPr>
        <w:t>E</w:t>
      </w:r>
      <w:r>
        <w:rPr>
          <w:rFonts w:cs="Arial" w:hAnsi="Arial" w:eastAsia="Arial" w:ascii="Arial"/>
          <w:color w:val="232323"/>
          <w:spacing w:val="0"/>
          <w:w w:val="76"/>
          <w:position w:val="-1"/>
          <w:sz w:val="22"/>
          <w:szCs w:val="22"/>
        </w:rPr>
        <w:t>.S.</w:t>
      </w:r>
      <w:r>
        <w:rPr>
          <w:rFonts w:cs="Arial" w:hAnsi="Arial" w:eastAsia="Arial" w:ascii="Arial"/>
          <w:color w:val="101010"/>
          <w:spacing w:val="0"/>
          <w:w w:val="65"/>
          <w:position w:val="-1"/>
          <w:sz w:val="22"/>
          <w:szCs w:val="22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Arial" w:hAnsi="Arial" w:eastAsia="Arial" w:ascii="Arial"/>
          <w:sz w:val="18"/>
          <w:szCs w:val="18"/>
        </w:rPr>
        <w:jc w:val="center"/>
        <w:spacing w:lineRule="exact" w:line="280"/>
        <w:ind w:left="2564" w:right="2635"/>
      </w:pPr>
      <w:r>
        <w:rPr>
          <w:rFonts w:cs="Times New Roman" w:hAnsi="Times New Roman" w:eastAsia="Times New Roman" w:ascii="Times New Roman"/>
          <w:color w:val="101010"/>
          <w:w w:val="95"/>
          <w:position w:val="9"/>
          <w:sz w:val="10"/>
          <w:szCs w:val="10"/>
        </w:rPr>
        <w:t>11</w:t>
      </w:r>
      <w:r>
        <w:rPr>
          <w:rFonts w:cs="Arial" w:hAnsi="Arial" w:eastAsia="Arial" w:ascii="Arial"/>
          <w:color w:val="232323"/>
          <w:w w:val="100"/>
          <w:position w:val="9"/>
          <w:sz w:val="18"/>
          <w:szCs w:val="18"/>
        </w:rPr>
        <w:t>C</w:t>
      </w:r>
      <w:r>
        <w:rPr>
          <w:rFonts w:cs="Arial" w:hAnsi="Arial" w:eastAsia="Arial" w:ascii="Arial"/>
          <w:color w:val="363636"/>
          <w:w w:val="109"/>
          <w:position w:val="9"/>
          <w:sz w:val="18"/>
          <w:szCs w:val="18"/>
        </w:rPr>
        <w:t>O</w:t>
      </w:r>
      <w:r>
        <w:rPr>
          <w:rFonts w:cs="Arial" w:hAnsi="Arial" w:eastAsia="Arial" w:ascii="Arial"/>
          <w:color w:val="232323"/>
          <w:w w:val="131"/>
          <w:position w:val="9"/>
          <w:sz w:val="18"/>
          <w:szCs w:val="18"/>
        </w:rPr>
        <w:t>M</w:t>
      </w:r>
      <w:r>
        <w:rPr>
          <w:rFonts w:cs="Arial" w:hAnsi="Arial" w:eastAsia="Arial" w:ascii="Arial"/>
          <w:color w:val="101010"/>
          <w:w w:val="109"/>
          <w:position w:val="9"/>
          <w:sz w:val="18"/>
          <w:szCs w:val="18"/>
        </w:rPr>
        <w:t>P</w:t>
      </w:r>
      <w:r>
        <w:rPr>
          <w:rFonts w:cs="Arial" w:hAnsi="Arial" w:eastAsia="Arial" w:ascii="Arial"/>
          <w:color w:val="363636"/>
          <w:w w:val="121"/>
          <w:position w:val="9"/>
          <w:sz w:val="18"/>
          <w:szCs w:val="18"/>
        </w:rPr>
        <w:t>RO</w:t>
      </w:r>
      <w:r>
        <w:rPr>
          <w:rFonts w:cs="Arial" w:hAnsi="Arial" w:eastAsia="Arial" w:ascii="Arial"/>
          <w:color w:val="232323"/>
          <w:w w:val="146"/>
          <w:position w:val="9"/>
          <w:sz w:val="18"/>
          <w:szCs w:val="18"/>
        </w:rPr>
        <w:t>Mc</w:t>
      </w:r>
      <w:r>
        <w:rPr>
          <w:rFonts w:cs="Arial" w:hAnsi="Arial" w:eastAsia="Arial" w:ascii="Arial"/>
          <w:color w:val="4B4B4B"/>
          <w:w w:val="133"/>
          <w:position w:val="9"/>
          <w:sz w:val="18"/>
          <w:szCs w:val="18"/>
        </w:rPr>
        <w:t>T</w:t>
      </w:r>
      <w:r>
        <w:rPr>
          <w:rFonts w:cs="Arial" w:hAnsi="Arial" w:eastAsia="Arial" w:ascii="Arial"/>
          <w:color w:val="232323"/>
          <w:w w:val="105"/>
          <w:position w:val="9"/>
          <w:sz w:val="18"/>
          <w:szCs w:val="18"/>
        </w:rPr>
        <w:t>ID</w:t>
      </w:r>
      <w:r>
        <w:rPr>
          <w:rFonts w:cs="Arial" w:hAnsi="Arial" w:eastAsia="Arial" w:ascii="Arial"/>
          <w:color w:val="101010"/>
          <w:w w:val="109"/>
          <w:position w:val="9"/>
          <w:sz w:val="18"/>
          <w:szCs w:val="18"/>
        </w:rPr>
        <w:t>O</w:t>
      </w:r>
      <w:r>
        <w:rPr>
          <w:rFonts w:cs="Arial" w:hAnsi="Arial" w:eastAsia="Arial" w:ascii="Arial"/>
          <w:color w:val="363636"/>
          <w:w w:val="109"/>
          <w:position w:val="9"/>
          <w:sz w:val="18"/>
          <w:szCs w:val="18"/>
        </w:rPr>
        <w:t>S</w:t>
      </w:r>
      <w:r>
        <w:rPr>
          <w:rFonts w:cs="Arial" w:hAnsi="Arial" w:eastAsia="Arial" w:ascii="Arial"/>
          <w:color w:val="363636"/>
          <w:w w:val="100"/>
          <w:position w:val="9"/>
          <w:sz w:val="18"/>
          <w:szCs w:val="18"/>
        </w:rPr>
        <w:t>   </w:t>
      </w:r>
      <w:r>
        <w:rPr>
          <w:rFonts w:cs="Arial" w:hAnsi="Arial" w:eastAsia="Arial" w:ascii="Arial"/>
          <w:color w:val="363636"/>
          <w:spacing w:val="-12"/>
          <w:w w:val="100"/>
          <w:position w:val="9"/>
          <w:sz w:val="18"/>
          <w:szCs w:val="18"/>
        </w:rPr>
        <w:t> </w:t>
      </w:r>
      <w:r>
        <w:rPr>
          <w:rFonts w:cs="Arial" w:hAnsi="Arial" w:eastAsia="Arial" w:ascii="Arial"/>
          <w:color w:val="363636"/>
          <w:spacing w:val="0"/>
          <w:w w:val="100"/>
          <w:position w:val="-2"/>
          <w:sz w:val="18"/>
          <w:szCs w:val="18"/>
        </w:rPr>
        <w:t>C</w:t>
      </w:r>
      <w:r>
        <w:rPr>
          <w:rFonts w:cs="Arial" w:hAnsi="Arial" w:eastAsia="Arial" w:ascii="Arial"/>
          <w:color w:val="232323"/>
          <w:spacing w:val="0"/>
          <w:w w:val="100"/>
          <w:position w:val="-2"/>
          <w:sz w:val="18"/>
          <w:szCs w:val="18"/>
        </w:rPr>
        <w:t>ON</w:t>
      </w:r>
      <w:r>
        <w:rPr>
          <w:rFonts w:cs="Arial" w:hAnsi="Arial" w:eastAsia="Arial" w:ascii="Arial"/>
          <w:color w:val="232323"/>
          <w:spacing w:val="0"/>
          <w:w w:val="100"/>
          <w:position w:val="-2"/>
          <w:sz w:val="18"/>
          <w:szCs w:val="18"/>
        </w:rPr>
        <w:t> </w:t>
      </w:r>
      <w:r>
        <w:rPr>
          <w:rFonts w:cs="Arial" w:hAnsi="Arial" w:eastAsia="Arial" w:ascii="Arial"/>
          <w:color w:val="232323"/>
          <w:spacing w:val="29"/>
          <w:w w:val="100"/>
          <w:position w:val="-2"/>
          <w:sz w:val="18"/>
          <w:szCs w:val="18"/>
        </w:rPr>
        <w:t> </w:t>
      </w:r>
      <w:r>
        <w:rPr>
          <w:rFonts w:cs="Arial" w:hAnsi="Arial" w:eastAsia="Arial" w:ascii="Arial"/>
          <w:color w:val="4B4B4B"/>
          <w:spacing w:val="0"/>
          <w:w w:val="140"/>
          <w:position w:val="-2"/>
          <w:sz w:val="18"/>
          <w:szCs w:val="18"/>
        </w:rPr>
        <w:t>S</w:t>
      </w:r>
      <w:r>
        <w:rPr>
          <w:rFonts w:cs="Arial" w:hAnsi="Arial" w:eastAsia="Arial" w:ascii="Arial"/>
          <w:color w:val="232323"/>
          <w:spacing w:val="0"/>
          <w:w w:val="123"/>
          <w:position w:val="-2"/>
          <w:sz w:val="18"/>
          <w:szCs w:val="18"/>
        </w:rPr>
        <w:t>U</w:t>
      </w:r>
      <w:r>
        <w:rPr>
          <w:rFonts w:cs="Arial" w:hAnsi="Arial" w:eastAsia="Arial" w:ascii="Arial"/>
          <w:color w:val="363636"/>
          <w:spacing w:val="0"/>
          <w:w w:val="146"/>
          <w:position w:val="-2"/>
          <w:sz w:val="18"/>
          <w:szCs w:val="18"/>
        </w:rPr>
        <w:t>SA</w:t>
      </w:r>
      <w:r>
        <w:rPr>
          <w:rFonts w:cs="Arial" w:hAnsi="Arial" w:eastAsia="Arial" w:ascii="Arial"/>
          <w:color w:val="4B4B4B"/>
          <w:spacing w:val="0"/>
          <w:w w:val="168"/>
          <w:position w:val="-2"/>
          <w:sz w:val="18"/>
          <w:szCs w:val="18"/>
        </w:rPr>
        <w:t>U</w:t>
      </w:r>
      <w:r>
        <w:rPr>
          <w:rFonts w:cs="Arial" w:hAnsi="Arial" w:eastAsia="Arial" w:ascii="Arial"/>
          <w:color w:val="363636"/>
          <w:spacing w:val="0"/>
          <w:w w:val="170"/>
          <w:position w:val="-2"/>
          <w:sz w:val="18"/>
          <w:szCs w:val="18"/>
        </w:rPr>
        <w:t>{</w:t>
      </w:r>
      <w:r>
        <w:rPr>
          <w:rFonts w:cs="Arial" w:hAnsi="Arial" w:eastAsia="Arial" w:ascii="Arial"/>
          <w:color w:val="4B4B4B"/>
          <w:spacing w:val="0"/>
          <w:w w:val="112"/>
          <w:position w:val="-2"/>
          <w:sz w:val="18"/>
          <w:szCs w:val="18"/>
        </w:rPr>
        <w:t>D</w:t>
      </w:r>
      <w:r>
        <w:rPr>
          <w:rFonts w:cs="Arial" w:hAnsi="Arial" w:eastAsia="Arial" w:ascii="Arial"/>
          <w:color w:val="363636"/>
          <w:spacing w:val="0"/>
          <w:w w:val="109"/>
          <w:position w:val="-2"/>
          <w:sz w:val="18"/>
          <w:szCs w:val="18"/>
        </w:rPr>
        <w:t>"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22"/>
          <w:szCs w:val="22"/>
        </w:rPr>
        <w:jc w:val="center"/>
        <w:spacing w:before="70"/>
        <w:ind w:left="3678" w:right="3745"/>
      </w:pPr>
      <w:r>
        <w:rPr>
          <w:rFonts w:cs="Arial" w:hAnsi="Arial" w:eastAsia="Arial" w:ascii="Arial"/>
          <w:color w:val="101010"/>
          <w:w w:val="92"/>
          <w:sz w:val="22"/>
          <w:szCs w:val="22"/>
        </w:rPr>
        <w:t>NIT</w:t>
      </w:r>
      <w:r>
        <w:rPr>
          <w:rFonts w:cs="Arial" w:hAnsi="Arial" w:eastAsia="Arial" w:ascii="Arial"/>
          <w:color w:val="232323"/>
          <w:w w:val="48"/>
          <w:sz w:val="22"/>
          <w:szCs w:val="22"/>
        </w:rPr>
        <w:t>.</w:t>
      </w:r>
      <w:r>
        <w:rPr>
          <w:rFonts w:cs="Arial" w:hAnsi="Arial" w:eastAsia="Arial" w:ascii="Arial"/>
          <w:color w:val="232323"/>
          <w:spacing w:val="1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232323"/>
          <w:spacing w:val="0"/>
          <w:w w:val="91"/>
          <w:sz w:val="22"/>
          <w:szCs w:val="22"/>
        </w:rPr>
        <w:t>8</w:t>
      </w:r>
      <w:r>
        <w:rPr>
          <w:rFonts w:cs="Arial" w:hAnsi="Arial" w:eastAsia="Arial" w:ascii="Arial"/>
          <w:color w:val="101010"/>
          <w:spacing w:val="0"/>
          <w:w w:val="97"/>
          <w:sz w:val="22"/>
          <w:szCs w:val="22"/>
        </w:rPr>
        <w:t>91.</w:t>
      </w:r>
      <w:r>
        <w:rPr>
          <w:rFonts w:cs="Arial" w:hAnsi="Arial" w:eastAsia="Arial" w:ascii="Arial"/>
          <w:color w:val="232323"/>
          <w:spacing w:val="0"/>
          <w:w w:val="97"/>
          <w:sz w:val="22"/>
          <w:szCs w:val="22"/>
        </w:rPr>
        <w:t>8</w:t>
      </w:r>
      <w:r>
        <w:rPr>
          <w:rFonts w:cs="Arial" w:hAnsi="Arial" w:eastAsia="Arial" w:ascii="Arial"/>
          <w:color w:val="101010"/>
          <w:spacing w:val="0"/>
          <w:w w:val="100"/>
          <w:sz w:val="22"/>
          <w:szCs w:val="22"/>
        </w:rPr>
        <w:t>00</w:t>
      </w:r>
      <w:r>
        <w:rPr>
          <w:rFonts w:cs="Arial" w:hAnsi="Arial" w:eastAsia="Arial" w:ascii="Arial"/>
          <w:color w:val="363636"/>
          <w:spacing w:val="0"/>
          <w:w w:val="48"/>
          <w:sz w:val="22"/>
          <w:szCs w:val="22"/>
        </w:rPr>
        <w:t>.</w:t>
      </w:r>
      <w:r>
        <w:rPr>
          <w:rFonts w:cs="Arial" w:hAnsi="Arial" w:eastAsia="Arial" w:ascii="Arial"/>
          <w:color w:val="232323"/>
          <w:spacing w:val="0"/>
          <w:w w:val="85"/>
          <w:sz w:val="22"/>
          <w:szCs w:val="22"/>
        </w:rPr>
        <w:t>3</w:t>
      </w:r>
      <w:r>
        <w:rPr>
          <w:rFonts w:cs="Arial" w:hAnsi="Arial" w:eastAsia="Arial" w:ascii="Arial"/>
          <w:color w:val="101010"/>
          <w:spacing w:val="0"/>
          <w:w w:val="85"/>
          <w:sz w:val="22"/>
          <w:szCs w:val="22"/>
        </w:rPr>
        <w:t>9</w:t>
      </w:r>
      <w:r>
        <w:rPr>
          <w:rFonts w:cs="Arial" w:hAnsi="Arial" w:eastAsia="Arial" w:ascii="Arial"/>
          <w:color w:val="232323"/>
          <w:spacing w:val="0"/>
          <w:w w:val="95"/>
          <w:sz w:val="22"/>
          <w:szCs w:val="22"/>
        </w:rPr>
        <w:t>5-</w:t>
      </w:r>
      <w:r>
        <w:rPr>
          <w:rFonts w:cs="Arial" w:hAnsi="Arial" w:eastAsia="Arial" w:ascii="Arial"/>
          <w:color w:val="101010"/>
          <w:spacing w:val="0"/>
          <w:w w:val="79"/>
          <w:sz w:val="22"/>
          <w:szCs w:val="22"/>
        </w:rPr>
        <w:t>1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1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center"/>
        <w:ind w:left="3587" w:right="3586"/>
      </w:pP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RESOLUCIÓN</w:t>
      </w:r>
      <w:r>
        <w:rPr>
          <w:rFonts w:cs="Arial" w:hAnsi="Arial" w:eastAsia="Arial" w:ascii="Arial"/>
          <w:color w:val="101010"/>
          <w:spacing w:val="13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No</w:t>
      </w:r>
      <w:r>
        <w:rPr>
          <w:rFonts w:cs="Arial" w:hAnsi="Arial" w:eastAsia="Arial" w:ascii="Arial"/>
          <w:color w:val="101010"/>
          <w:spacing w:val="12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67"/>
          <w:sz w:val="24"/>
          <w:szCs w:val="24"/>
        </w:rPr>
        <w:t>11</w:t>
      </w:r>
      <w:r>
        <w:rPr>
          <w:rFonts w:cs="Arial" w:hAnsi="Arial" w:eastAsia="Arial" w:ascii="Arial"/>
          <w:color w:val="101010"/>
          <w:spacing w:val="-3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101010"/>
          <w:spacing w:val="0"/>
          <w:w w:val="48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spacing w:lineRule="exact" w:line="260"/>
        <w:ind w:left="3504" w:right="3498"/>
      </w:pPr>
      <w:r>
        <w:rPr>
          <w:rFonts w:cs="Arial" w:hAnsi="Arial" w:eastAsia="Arial" w:ascii="Arial"/>
          <w:color w:val="101010"/>
          <w:spacing w:val="0"/>
          <w:w w:val="87"/>
          <w:sz w:val="24"/>
          <w:szCs w:val="24"/>
        </w:rPr>
        <w:t>(Diciembre</w:t>
      </w:r>
      <w:r>
        <w:rPr>
          <w:rFonts w:cs="Arial" w:hAnsi="Arial" w:eastAsia="Arial" w:ascii="Arial"/>
          <w:color w:val="101010"/>
          <w:spacing w:val="45"/>
          <w:w w:val="8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02</w:t>
      </w:r>
      <w:r>
        <w:rPr>
          <w:rFonts w:cs="Arial" w:hAnsi="Arial" w:eastAsia="Arial" w:ascii="Arial"/>
          <w:color w:val="101010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18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2021)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8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ind w:left="1286" w:right="1277"/>
      </w:pP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Por</w:t>
      </w:r>
      <w:r>
        <w:rPr>
          <w:rFonts w:cs="Arial" w:hAnsi="Arial" w:eastAsia="Arial" w:ascii="Arial"/>
          <w:color w:val="101010"/>
          <w:spacing w:val="9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ual</w:t>
      </w:r>
      <w:r>
        <w:rPr>
          <w:rFonts w:cs="Arial" w:hAnsi="Arial" w:eastAsia="Arial" w:ascii="Arial"/>
          <w:color w:val="101010"/>
          <w:spacing w:val="2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se</w:t>
      </w:r>
      <w:r>
        <w:rPr>
          <w:rFonts w:cs="Arial" w:hAnsi="Arial" w:eastAsia="Arial" w:ascii="Arial"/>
          <w:color w:val="232323"/>
          <w:spacing w:val="-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est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bl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ce</w:t>
      </w:r>
      <w:r>
        <w:rPr>
          <w:rFonts w:cs="Arial" w:hAnsi="Arial" w:eastAsia="Arial" w:ascii="Arial"/>
          <w:color w:val="101010"/>
          <w:spacing w:val="4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un</w:t>
      </w:r>
      <w:r>
        <w:rPr>
          <w:rFonts w:cs="Arial" w:hAnsi="Arial" w:eastAsia="Arial" w:ascii="Arial"/>
          <w:color w:val="101010"/>
          <w:spacing w:val="2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permi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101010"/>
          <w:spacing w:val="3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1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studi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3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y</w:t>
      </w:r>
      <w:r>
        <w:rPr>
          <w:rFonts w:cs="Arial" w:hAnsi="Arial" w:eastAsia="Arial" w:ascii="Arial"/>
          <w:color w:val="101010"/>
          <w:spacing w:val="-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jorn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ad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37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es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p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80"/>
          <w:sz w:val="24"/>
          <w:szCs w:val="24"/>
        </w:rPr>
        <w:t>cia</w:t>
      </w:r>
      <w:r>
        <w:rPr>
          <w:rFonts w:cs="Arial" w:hAnsi="Arial" w:eastAsia="Arial" w:ascii="Arial"/>
          <w:color w:val="232323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9"/>
          <w:sz w:val="24"/>
          <w:szCs w:val="24"/>
        </w:rPr>
        <w:t>tr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b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j</w:t>
      </w:r>
      <w:r>
        <w:rPr>
          <w:rFonts w:cs="Arial" w:hAnsi="Arial" w:eastAsia="Arial" w:ascii="Arial"/>
          <w:color w:val="232323"/>
          <w:spacing w:val="0"/>
          <w:w w:val="86"/>
          <w:sz w:val="24"/>
          <w:szCs w:val="24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8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14" w:right="68"/>
      </w:pP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El</w:t>
      </w:r>
      <w:r>
        <w:rPr>
          <w:rFonts w:cs="Arial" w:hAnsi="Arial" w:eastAsia="Arial" w:ascii="Arial"/>
          <w:color w:val="101010"/>
          <w:spacing w:val="18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G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erent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1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del</w:t>
      </w:r>
      <w:r>
        <w:rPr>
          <w:rFonts w:cs="Arial" w:hAnsi="Arial" w:eastAsia="Arial" w:ascii="Arial"/>
          <w:color w:val="101010"/>
          <w:spacing w:val="2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H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os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pital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1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Region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40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16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Moniquirá</w:t>
      </w:r>
      <w:r>
        <w:rPr>
          <w:rFonts w:cs="Arial" w:hAnsi="Arial" w:eastAsia="Arial" w:ascii="Arial"/>
          <w:color w:val="101010"/>
          <w:spacing w:val="4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E.S</w:t>
      </w:r>
      <w:r>
        <w:rPr>
          <w:rFonts w:cs="Arial" w:hAnsi="Arial" w:eastAsia="Arial" w:ascii="Arial"/>
          <w:color w:val="4B4B4B"/>
          <w:spacing w:val="0"/>
          <w:w w:val="43"/>
          <w:sz w:val="24"/>
          <w:szCs w:val="24"/>
        </w:rPr>
        <w:t>.</w:t>
      </w:r>
      <w:r>
        <w:rPr>
          <w:rFonts w:cs="Arial" w:hAnsi="Arial" w:eastAsia="Arial" w:ascii="Arial"/>
          <w:color w:val="101010"/>
          <w:spacing w:val="0"/>
          <w:w w:val="72"/>
          <w:sz w:val="24"/>
          <w:szCs w:val="24"/>
        </w:rPr>
        <w:t>E</w:t>
      </w:r>
      <w:r>
        <w:rPr>
          <w:rFonts w:cs="Arial" w:hAnsi="Arial" w:eastAsia="Arial" w:ascii="Arial"/>
          <w:color w:val="363636"/>
          <w:spacing w:val="0"/>
          <w:w w:val="43"/>
          <w:sz w:val="24"/>
          <w:szCs w:val="24"/>
        </w:rPr>
        <w:t>.</w:t>
      </w:r>
      <w:r>
        <w:rPr>
          <w:rFonts w:cs="Arial" w:hAnsi="Arial" w:eastAsia="Arial" w:ascii="Arial"/>
          <w:color w:val="101010"/>
          <w:spacing w:val="0"/>
          <w:w w:val="43"/>
          <w:sz w:val="24"/>
          <w:szCs w:val="24"/>
        </w:rPr>
        <w:t>,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01010"/>
          <w:spacing w:val="31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s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101010"/>
          <w:spacing w:val="28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24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s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s</w:t>
      </w:r>
      <w:r>
        <w:rPr>
          <w:rFonts w:cs="Arial" w:hAnsi="Arial" w:eastAsia="Arial" w:ascii="Arial"/>
          <w:color w:val="232323"/>
          <w:spacing w:val="38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atri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b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ci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nes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4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le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ga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es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2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y</w:t>
      </w:r>
      <w:r>
        <w:rPr>
          <w:rFonts w:cs="Arial" w:hAnsi="Arial" w:eastAsia="Arial" w:ascii="Arial"/>
          <w:color w:val="101010"/>
          <w:spacing w:val="19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24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esp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363636"/>
          <w:spacing w:val="0"/>
          <w:w w:val="84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color w:val="232323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on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fe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as</w:t>
      </w:r>
      <w:r>
        <w:rPr>
          <w:rFonts w:cs="Arial" w:hAnsi="Arial" w:eastAsia="Arial" w:ascii="Arial"/>
          <w:color w:val="232323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m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ed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nte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34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ec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13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p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rtam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0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ta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23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23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5</w:t>
      </w:r>
      <w:r>
        <w:rPr>
          <w:rFonts w:cs="Arial" w:hAnsi="Arial" w:eastAsia="Arial" w:ascii="Arial"/>
          <w:color w:val="101010"/>
          <w:spacing w:val="3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30</w:t>
      </w:r>
      <w:r>
        <w:rPr>
          <w:rFonts w:cs="Arial" w:hAnsi="Arial" w:eastAsia="Arial" w:ascii="Arial"/>
          <w:color w:val="232323"/>
          <w:spacing w:val="1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2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0"/>
          <w:w w:val="81"/>
          <w:sz w:val="24"/>
          <w:szCs w:val="24"/>
        </w:rPr>
        <w:t>br</w:t>
      </w:r>
      <w:r>
        <w:rPr>
          <w:rFonts w:cs="Arial" w:hAnsi="Arial" w:eastAsia="Arial" w:ascii="Arial"/>
          <w:color w:val="363636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32323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2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2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020</w:t>
      </w:r>
      <w:r>
        <w:rPr>
          <w:rFonts w:cs="Arial" w:hAnsi="Arial" w:eastAsia="Arial" w:ascii="Arial"/>
          <w:color w:val="232323"/>
          <w:spacing w:val="2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100"/>
          <w:sz w:val="24"/>
          <w:szCs w:val="24"/>
        </w:rPr>
        <w:t>y</w:t>
      </w:r>
      <w:r>
        <w:rPr>
          <w:rFonts w:cs="Arial" w:hAnsi="Arial" w:eastAsia="Arial" w:ascii="Arial"/>
          <w:color w:val="232323"/>
          <w:spacing w:val="-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el</w:t>
      </w:r>
      <w:r>
        <w:rPr>
          <w:rFonts w:cs="Arial" w:hAnsi="Arial" w:eastAsia="Arial" w:ascii="Arial"/>
          <w:color w:val="101010"/>
          <w:spacing w:val="1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Acue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do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4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0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0"/>
          <w:w w:val="81"/>
          <w:sz w:val="24"/>
          <w:szCs w:val="24"/>
        </w:rPr>
        <w:t>o</w:t>
      </w:r>
      <w:r>
        <w:rPr>
          <w:rFonts w:cs="Arial" w:hAnsi="Arial" w:eastAsia="Arial" w:ascii="Arial"/>
          <w:color w:val="363636"/>
          <w:spacing w:val="0"/>
          <w:w w:val="43"/>
          <w:sz w:val="24"/>
          <w:szCs w:val="24"/>
        </w:rPr>
        <w:t>.</w:t>
      </w:r>
      <w:r>
        <w:rPr>
          <w:rFonts w:cs="Arial" w:hAnsi="Arial" w:eastAsia="Arial" w:ascii="Arial"/>
          <w:color w:val="363636"/>
          <w:spacing w:val="3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07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25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2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013</w:t>
      </w:r>
      <w:r>
        <w:rPr>
          <w:rFonts w:cs="Arial" w:hAnsi="Arial" w:eastAsia="Arial" w:ascii="Arial"/>
          <w:color w:val="101010"/>
          <w:spacing w:val="47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P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101010"/>
          <w:spacing w:val="2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medio</w:t>
      </w:r>
      <w:r>
        <w:rPr>
          <w:rFonts w:cs="Arial" w:hAnsi="Arial" w:eastAsia="Arial" w:ascii="Arial"/>
          <w:color w:val="101010"/>
          <w:spacing w:val="2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del</w:t>
      </w:r>
      <w:r>
        <w:rPr>
          <w:rFonts w:cs="Arial" w:hAnsi="Arial" w:eastAsia="Arial" w:ascii="Arial"/>
          <w:color w:val="101010"/>
          <w:spacing w:val="2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ualse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 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dopta</w:t>
      </w:r>
      <w:r>
        <w:rPr>
          <w:rFonts w:cs="Arial" w:hAnsi="Arial" w:eastAsia="Arial" w:ascii="Arial"/>
          <w:color w:val="101010"/>
          <w:spacing w:val="4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el</w:t>
      </w:r>
      <w:r>
        <w:rPr>
          <w:rFonts w:cs="Arial" w:hAnsi="Arial" w:eastAsia="Arial" w:ascii="Arial"/>
          <w:color w:val="101010"/>
          <w:spacing w:val="15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Reglamento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2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Interno</w:t>
      </w:r>
      <w:r>
        <w:rPr>
          <w:rFonts w:cs="Arial" w:hAnsi="Arial" w:eastAsia="Arial" w:ascii="Arial"/>
          <w:color w:val="101010"/>
          <w:spacing w:val="25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25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color w:val="363636"/>
          <w:spacing w:val="0"/>
          <w:w w:val="63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b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a</w:t>
      </w:r>
      <w:r>
        <w:rPr>
          <w:rFonts w:cs="Arial" w:hAnsi="Arial" w:eastAsia="Arial" w:ascii="Arial"/>
          <w:color w:val="4B4B4B"/>
          <w:spacing w:val="0"/>
          <w:w w:val="95"/>
          <w:sz w:val="24"/>
          <w:szCs w:val="24"/>
        </w:rPr>
        <w:t>j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01010"/>
          <w:spacing w:val="46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pa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ra</w:t>
      </w:r>
      <w:r>
        <w:rPr>
          <w:rFonts w:cs="Arial" w:hAnsi="Arial" w:eastAsia="Arial" w:ascii="Arial"/>
          <w:color w:val="101010"/>
          <w:spacing w:val="3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el</w:t>
      </w:r>
      <w:r>
        <w:rPr>
          <w:rFonts w:cs="Arial" w:hAnsi="Arial" w:eastAsia="Arial" w:ascii="Arial"/>
          <w:color w:val="101010"/>
          <w:spacing w:val="3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Ho</w:t>
      </w:r>
      <w:r>
        <w:rPr>
          <w:rFonts w:cs="Arial" w:hAnsi="Arial" w:eastAsia="Arial" w:ascii="Arial"/>
          <w:color w:val="232323"/>
          <w:spacing w:val="0"/>
          <w:w w:val="72"/>
          <w:sz w:val="24"/>
          <w:szCs w:val="24"/>
        </w:rPr>
        <w:t>s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pi</w:t>
      </w:r>
      <w:r>
        <w:rPr>
          <w:rFonts w:cs="Arial" w:hAnsi="Arial" w:eastAsia="Arial" w:ascii="Arial"/>
          <w:color w:val="363636"/>
          <w:spacing w:val="0"/>
          <w:w w:val="76"/>
          <w:sz w:val="24"/>
          <w:szCs w:val="24"/>
        </w:rPr>
        <w:t>t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40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0"/>
          <w:w w:val="4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8"/>
          <w:w w:val="4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0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eg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on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al</w:t>
      </w:r>
      <w:r>
        <w:rPr>
          <w:rFonts w:cs="Arial" w:hAnsi="Arial" w:eastAsia="Arial" w:ascii="Arial"/>
          <w:color w:val="101010"/>
          <w:spacing w:val="4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2"/>
          <w:sz w:val="24"/>
          <w:szCs w:val="24"/>
        </w:rPr>
        <w:t>M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01010"/>
          <w:spacing w:val="0"/>
          <w:w w:val="70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01010"/>
          <w:spacing w:val="0"/>
          <w:w w:val="82"/>
          <w:sz w:val="24"/>
          <w:szCs w:val="24"/>
        </w:rPr>
        <w:t>quirá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Emp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resa</w:t>
      </w:r>
      <w:r>
        <w:rPr>
          <w:rFonts w:cs="Arial" w:hAnsi="Arial" w:eastAsia="Arial" w:ascii="Arial"/>
          <w:color w:val="232323"/>
          <w:spacing w:val="14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80"/>
          <w:sz w:val="24"/>
          <w:szCs w:val="24"/>
        </w:rPr>
        <w:t>Soc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del</w:t>
      </w:r>
      <w:r>
        <w:rPr>
          <w:rFonts w:cs="Arial" w:hAnsi="Arial" w:eastAsia="Arial" w:ascii="Arial"/>
          <w:color w:val="101010"/>
          <w:spacing w:val="15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67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0"/>
          <w:w w:val="80"/>
          <w:sz w:val="24"/>
          <w:szCs w:val="24"/>
        </w:rPr>
        <w:t>stado</w:t>
      </w:r>
      <w:r>
        <w:rPr>
          <w:rFonts w:cs="Arial" w:hAnsi="Arial" w:eastAsia="Arial" w:ascii="Arial"/>
          <w:color w:val="363636"/>
          <w:spacing w:val="0"/>
          <w:w w:val="43"/>
          <w:sz w:val="24"/>
          <w:szCs w:val="24"/>
        </w:rPr>
        <w:t>,</w:t>
      </w:r>
      <w:r>
        <w:rPr>
          <w:rFonts w:cs="Arial" w:hAnsi="Arial" w:eastAsia="Arial" w:ascii="Arial"/>
          <w:color w:val="363636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y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ind w:left="3547" w:right="3531"/>
      </w:pP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CONSIDERANDO</w:t>
      </w:r>
      <w:r>
        <w:rPr>
          <w:rFonts w:cs="Arial" w:hAnsi="Arial" w:eastAsia="Arial" w:ascii="Arial"/>
          <w:color w:val="101010"/>
          <w:spacing w:val="51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QUE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2" w:right="68" w:firstLine="7"/>
      </w:pP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El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se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rvidor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34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p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úbli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co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2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JAVIER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ENRIQUE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25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GAMBOA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 </w:t>
      </w:r>
      <w:r>
        <w:rPr>
          <w:rFonts w:cs="Arial" w:hAnsi="Arial" w:eastAsia="Arial" w:ascii="Arial"/>
          <w:color w:val="101010"/>
          <w:spacing w:val="33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PARDO,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32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id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en</w:t>
      </w:r>
      <w:r>
        <w:rPr>
          <w:rFonts w:cs="Arial" w:hAnsi="Arial" w:eastAsia="Arial" w:ascii="Arial"/>
          <w:color w:val="363636"/>
          <w:spacing w:val="0"/>
          <w:w w:val="78"/>
          <w:sz w:val="24"/>
          <w:szCs w:val="24"/>
        </w:rPr>
        <w:t>t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ificad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16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on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2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é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dul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27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14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80"/>
          <w:sz w:val="24"/>
          <w:szCs w:val="24"/>
        </w:rPr>
        <w:t>ciudad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363636"/>
          <w:spacing w:val="0"/>
          <w:w w:val="70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0"/>
          <w:w w:val="72"/>
          <w:sz w:val="24"/>
          <w:szCs w:val="24"/>
        </w:rPr>
        <w:t>ía</w:t>
      </w:r>
      <w:r>
        <w:rPr>
          <w:rFonts w:cs="Arial" w:hAnsi="Arial" w:eastAsia="Arial" w:ascii="Arial"/>
          <w:color w:val="232323"/>
          <w:spacing w:val="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0"/>
          <w:sz w:val="24"/>
          <w:szCs w:val="24"/>
        </w:rPr>
        <w:t>número</w:t>
      </w:r>
      <w:r>
        <w:rPr>
          <w:rFonts w:cs="Arial" w:hAnsi="Arial" w:eastAsia="Arial" w:ascii="Arial"/>
          <w:color w:val="101010"/>
          <w:spacing w:val="22"/>
          <w:w w:val="8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7</w:t>
      </w:r>
      <w:r>
        <w:rPr>
          <w:rFonts w:cs="Arial" w:hAnsi="Arial" w:eastAsia="Arial" w:ascii="Arial"/>
          <w:color w:val="232323"/>
          <w:spacing w:val="-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57"/>
          <w:sz w:val="24"/>
          <w:szCs w:val="24"/>
        </w:rPr>
        <w:t>.1</w:t>
      </w:r>
      <w:r>
        <w:rPr>
          <w:rFonts w:cs="Arial" w:hAnsi="Arial" w:eastAsia="Arial" w:ascii="Arial"/>
          <w:color w:val="232323"/>
          <w:spacing w:val="0"/>
          <w:w w:val="81"/>
          <w:sz w:val="24"/>
          <w:szCs w:val="24"/>
        </w:rPr>
        <w:t>7</w:t>
      </w:r>
      <w:r>
        <w:rPr>
          <w:rFonts w:cs="Arial" w:hAnsi="Arial" w:eastAsia="Arial" w:ascii="Arial"/>
          <w:color w:val="232323"/>
          <w:spacing w:val="-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4.77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9</w:t>
      </w:r>
      <w:r>
        <w:rPr>
          <w:rFonts w:cs="Arial" w:hAnsi="Arial" w:eastAsia="Arial" w:ascii="Arial"/>
          <w:color w:val="232323"/>
          <w:spacing w:val="36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xp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da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69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69"/>
          <w:sz w:val="24"/>
          <w:szCs w:val="24"/>
        </w:rPr>
        <w:t>n</w:t>
      </w:r>
      <w:r>
        <w:rPr>
          <w:rFonts w:cs="Arial" w:hAnsi="Arial" w:eastAsia="Arial" w:ascii="Arial"/>
          <w:color w:val="101010"/>
          <w:spacing w:val="0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10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80"/>
          <w:sz w:val="24"/>
          <w:szCs w:val="24"/>
        </w:rPr>
        <w:t>Tunj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54"/>
          <w:sz w:val="24"/>
          <w:szCs w:val="24"/>
        </w:rPr>
        <w:t>,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101010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f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ue</w:t>
      </w:r>
      <w:r>
        <w:rPr>
          <w:rFonts w:cs="Arial" w:hAnsi="Arial" w:eastAsia="Arial" w:ascii="Arial"/>
          <w:color w:val="101010"/>
          <w:spacing w:val="26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es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ign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do</w:t>
      </w:r>
      <w:r>
        <w:rPr>
          <w:rFonts w:cs="Arial" w:hAnsi="Arial" w:eastAsia="Arial" w:ascii="Arial"/>
          <w:color w:val="101010"/>
          <w:spacing w:val="41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com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33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Jef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17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color w:val="232323"/>
          <w:spacing w:val="29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Oficina</w:t>
      </w:r>
      <w:r>
        <w:rPr>
          <w:rFonts w:cs="Arial" w:hAnsi="Arial" w:eastAsia="Arial" w:ascii="Arial"/>
          <w:color w:val="232323"/>
          <w:spacing w:val="2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Ase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363636"/>
          <w:spacing w:val="0"/>
          <w:w w:val="79"/>
          <w:sz w:val="24"/>
          <w:szCs w:val="24"/>
        </w:rPr>
        <w:t>ra</w:t>
      </w:r>
      <w:r>
        <w:rPr>
          <w:rFonts w:cs="Arial" w:hAnsi="Arial" w:eastAsia="Arial" w:ascii="Arial"/>
          <w:color w:val="363636"/>
          <w:spacing w:val="42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2"/>
          <w:sz w:val="24"/>
          <w:szCs w:val="24"/>
        </w:rPr>
        <w:t>J</w:t>
      </w:r>
      <w:r>
        <w:rPr>
          <w:rFonts w:cs="Arial" w:hAnsi="Arial" w:eastAsia="Arial" w:ascii="Arial"/>
          <w:color w:val="101010"/>
          <w:spacing w:val="0"/>
          <w:w w:val="81"/>
          <w:sz w:val="24"/>
          <w:szCs w:val="24"/>
        </w:rPr>
        <w:t>ur</w:t>
      </w:r>
      <w:r>
        <w:rPr>
          <w:rFonts w:cs="Arial" w:hAnsi="Arial" w:eastAsia="Arial" w:ascii="Arial"/>
          <w:color w:val="232323"/>
          <w:spacing w:val="0"/>
          <w:w w:val="54"/>
          <w:sz w:val="24"/>
          <w:szCs w:val="24"/>
        </w:rPr>
        <w:t>í</w:t>
      </w:r>
      <w:r>
        <w:rPr>
          <w:rFonts w:cs="Arial" w:hAnsi="Arial" w:eastAsia="Arial" w:ascii="Arial"/>
          <w:color w:val="101010"/>
          <w:spacing w:val="0"/>
          <w:w w:val="70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363636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232323"/>
          <w:spacing w:val="2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363636"/>
          <w:spacing w:val="0"/>
          <w:w w:val="77"/>
          <w:sz w:val="24"/>
          <w:szCs w:val="24"/>
        </w:rPr>
        <w:t>l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63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0"/>
          <w:w w:val="70"/>
          <w:sz w:val="24"/>
          <w:szCs w:val="24"/>
        </w:rPr>
        <w:t>.S</w:t>
      </w:r>
      <w:r>
        <w:rPr>
          <w:rFonts w:cs="Arial" w:hAnsi="Arial" w:eastAsia="Arial" w:ascii="Arial"/>
          <w:color w:val="363636"/>
          <w:spacing w:val="0"/>
          <w:w w:val="32"/>
          <w:sz w:val="24"/>
          <w:szCs w:val="24"/>
        </w:rPr>
        <w:t>.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E.,</w:t>
      </w:r>
      <w:r>
        <w:rPr>
          <w:rFonts w:cs="Arial" w:hAnsi="Arial" w:eastAsia="Arial" w:ascii="Arial"/>
          <w:color w:val="101010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m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ia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nt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4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Resolución</w:t>
      </w:r>
      <w:r>
        <w:rPr>
          <w:rFonts w:cs="Arial" w:hAnsi="Arial" w:eastAsia="Arial" w:ascii="Arial"/>
          <w:color w:val="101010"/>
          <w:spacing w:val="3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No</w:t>
      </w:r>
      <w:r>
        <w:rPr>
          <w:rFonts w:cs="Arial" w:hAnsi="Arial" w:eastAsia="Arial" w:ascii="Arial"/>
          <w:color w:val="101010"/>
          <w:spacing w:val="2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11d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l29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  </w:t>
      </w:r>
      <w:r>
        <w:rPr>
          <w:rFonts w:cs="Arial" w:hAnsi="Arial" w:eastAsia="Arial" w:ascii="Arial"/>
          <w:color w:val="101010"/>
          <w:spacing w:val="1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2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nero</w:t>
      </w:r>
      <w:r>
        <w:rPr>
          <w:rFonts w:cs="Arial" w:hAnsi="Arial" w:eastAsia="Arial" w:ascii="Arial"/>
          <w:color w:val="101010"/>
          <w:spacing w:val="1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1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2</w:t>
      </w:r>
      <w:r>
        <w:rPr>
          <w:rFonts w:cs="Arial" w:hAnsi="Arial" w:eastAsia="Arial" w:ascii="Arial"/>
          <w:color w:val="101010"/>
          <w:spacing w:val="0"/>
          <w:w w:val="72"/>
          <w:sz w:val="24"/>
          <w:szCs w:val="24"/>
        </w:rPr>
        <w:t>021</w:t>
      </w:r>
      <w:r>
        <w:rPr>
          <w:rFonts w:cs="Arial" w:hAnsi="Arial" w:eastAsia="Arial" w:ascii="Arial"/>
          <w:color w:val="363636"/>
          <w:spacing w:val="0"/>
          <w:w w:val="43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ind w:left="91" w:right="99"/>
      </w:pPr>
      <w:r>
        <w:rPr>
          <w:rFonts w:cs="Arial" w:hAnsi="Arial" w:eastAsia="Arial" w:ascii="Arial"/>
          <w:color w:val="101010"/>
          <w:spacing w:val="0"/>
          <w:w w:val="73"/>
          <w:sz w:val="24"/>
          <w:szCs w:val="24"/>
        </w:rPr>
        <w:t>En</w:t>
      </w:r>
      <w:r>
        <w:rPr>
          <w:rFonts w:cs="Arial" w:hAnsi="Arial" w:eastAsia="Arial" w:ascii="Arial"/>
          <w:color w:val="101010"/>
          <w:spacing w:val="15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82"/>
          <w:sz w:val="24"/>
          <w:szCs w:val="24"/>
        </w:rPr>
        <w:t>onse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80"/>
          <w:sz w:val="24"/>
          <w:szCs w:val="24"/>
        </w:rPr>
        <w:t>uencia</w:t>
      </w:r>
      <w:r>
        <w:rPr>
          <w:rFonts w:cs="Arial" w:hAnsi="Arial" w:eastAsia="Arial" w:ascii="Arial"/>
          <w:color w:val="232323"/>
          <w:spacing w:val="0"/>
          <w:w w:val="32"/>
          <w:sz w:val="24"/>
          <w:szCs w:val="24"/>
        </w:rPr>
        <w:t>,</w:t>
      </w:r>
      <w:r>
        <w:rPr>
          <w:rFonts w:cs="Arial" w:hAnsi="Arial" w:eastAsia="Arial" w:ascii="Arial"/>
          <w:color w:val="232323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mismo</w:t>
      </w:r>
      <w:r>
        <w:rPr>
          <w:rFonts w:cs="Arial" w:hAnsi="Arial" w:eastAsia="Arial" w:ascii="Arial"/>
          <w:color w:val="101010"/>
          <w:spacing w:val="2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est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á</w:t>
      </w:r>
      <w:r>
        <w:rPr>
          <w:rFonts w:cs="Arial" w:hAnsi="Arial" w:eastAsia="Arial" w:ascii="Arial"/>
          <w:color w:val="232323"/>
          <w:spacing w:val="32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sujeto</w:t>
      </w:r>
      <w:r>
        <w:rPr>
          <w:rFonts w:cs="Arial" w:hAnsi="Arial" w:eastAsia="Arial" w:ascii="Arial"/>
          <w:color w:val="101010"/>
          <w:spacing w:val="33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2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la</w:t>
      </w:r>
      <w:r>
        <w:rPr>
          <w:rFonts w:cs="Arial" w:hAnsi="Arial" w:eastAsia="Arial" w:ascii="Arial"/>
          <w:color w:val="101010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Jornada</w:t>
      </w:r>
      <w:r>
        <w:rPr>
          <w:rFonts w:cs="Arial" w:hAnsi="Arial" w:eastAsia="Arial" w:ascii="Arial"/>
          <w:color w:val="101010"/>
          <w:spacing w:val="4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y</w:t>
      </w:r>
      <w:r>
        <w:rPr>
          <w:rFonts w:cs="Arial" w:hAnsi="Arial" w:eastAsia="Arial" w:ascii="Arial"/>
          <w:color w:val="101010"/>
          <w:spacing w:val="16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al</w:t>
      </w:r>
      <w:r>
        <w:rPr>
          <w:rFonts w:cs="Arial" w:hAnsi="Arial" w:eastAsia="Arial" w:ascii="Arial"/>
          <w:color w:val="101010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Hor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rio</w:t>
      </w:r>
      <w:r>
        <w:rPr>
          <w:rFonts w:cs="Arial" w:hAnsi="Arial" w:eastAsia="Arial" w:ascii="Arial"/>
          <w:color w:val="101010"/>
          <w:spacing w:val="3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232323"/>
          <w:spacing w:val="1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trab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j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33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dis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p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u</w:t>
      </w:r>
      <w:r>
        <w:rPr>
          <w:rFonts w:cs="Arial" w:hAnsi="Arial" w:eastAsia="Arial" w:ascii="Arial"/>
          <w:color w:val="363636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s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t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1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6"/>
          <w:sz w:val="24"/>
          <w:szCs w:val="24"/>
        </w:rPr>
        <w:t>en</w:t>
      </w:r>
      <w:r>
        <w:rPr>
          <w:rFonts w:cs="Arial" w:hAnsi="Arial" w:eastAsia="Arial" w:ascii="Arial"/>
          <w:color w:val="101010"/>
          <w:spacing w:val="32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363636"/>
          <w:spacing w:val="0"/>
          <w:w w:val="76"/>
          <w:sz w:val="24"/>
          <w:szCs w:val="24"/>
        </w:rPr>
        <w:t>el</w:t>
      </w:r>
      <w:r>
        <w:rPr>
          <w:rFonts w:cs="Arial" w:hAnsi="Arial" w:eastAsia="Arial" w:ascii="Arial"/>
          <w:color w:val="363636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363636"/>
          <w:spacing w:val="0"/>
          <w:w w:val="81"/>
          <w:sz w:val="24"/>
          <w:szCs w:val="24"/>
        </w:rPr>
        <w:t>A</w:t>
      </w:r>
      <w:r>
        <w:rPr>
          <w:rFonts w:cs="Arial" w:hAnsi="Arial" w:eastAsia="Arial" w:ascii="Arial"/>
          <w:color w:val="232323"/>
          <w:spacing w:val="0"/>
          <w:w w:val="84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64"/>
          <w:sz w:val="24"/>
          <w:szCs w:val="24"/>
        </w:rPr>
        <w:t>u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9"/>
          <w:sz w:val="24"/>
          <w:szCs w:val="24"/>
        </w:rPr>
        <w:t>rdo</w:t>
      </w:r>
      <w:r>
        <w:rPr>
          <w:rFonts w:cs="Arial" w:hAnsi="Arial" w:eastAsia="Arial" w:ascii="Arial"/>
          <w:color w:val="101010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66"/>
          <w:sz w:val="24"/>
          <w:szCs w:val="24"/>
        </w:rPr>
        <w:t>N</w:t>
      </w:r>
      <w:r>
        <w:rPr>
          <w:rFonts w:cs="Arial" w:hAnsi="Arial" w:eastAsia="Arial" w:ascii="Arial"/>
          <w:color w:val="232323"/>
          <w:spacing w:val="0"/>
          <w:w w:val="72"/>
          <w:sz w:val="24"/>
          <w:szCs w:val="24"/>
        </w:rPr>
        <w:t>o.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before="10" w:lineRule="exact" w:line="260"/>
        <w:ind w:left="114" w:right="98"/>
      </w:pP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0</w:t>
      </w:r>
      <w:r>
        <w:rPr>
          <w:rFonts w:cs="Arial" w:hAnsi="Arial" w:eastAsia="Arial" w:ascii="Arial"/>
          <w:color w:val="363636"/>
          <w:spacing w:val="0"/>
          <w:w w:val="77"/>
          <w:sz w:val="24"/>
          <w:szCs w:val="24"/>
        </w:rPr>
        <w:t>7</w:t>
      </w:r>
      <w:r>
        <w:rPr>
          <w:rFonts w:cs="Arial" w:hAnsi="Arial" w:eastAsia="Arial" w:ascii="Arial"/>
          <w:color w:val="363636"/>
          <w:spacing w:val="2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3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20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13</w:t>
      </w:r>
      <w:r>
        <w:rPr>
          <w:rFonts w:cs="Arial" w:hAnsi="Arial" w:eastAsia="Arial" w:ascii="Arial"/>
          <w:color w:val="232323"/>
          <w:spacing w:val="4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P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363636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363636"/>
          <w:spacing w:val="1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me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dio</w:t>
      </w:r>
      <w:r>
        <w:rPr>
          <w:rFonts w:cs="Arial" w:hAnsi="Arial" w:eastAsia="Arial" w:ascii="Arial"/>
          <w:color w:val="101010"/>
          <w:spacing w:val="3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3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ual</w:t>
      </w:r>
      <w:r>
        <w:rPr>
          <w:rFonts w:cs="Arial" w:hAnsi="Arial" w:eastAsia="Arial" w:ascii="Arial"/>
          <w:color w:val="101010"/>
          <w:spacing w:val="3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se</w:t>
      </w:r>
      <w:r>
        <w:rPr>
          <w:rFonts w:cs="Arial" w:hAnsi="Arial" w:eastAsia="Arial" w:ascii="Arial"/>
          <w:color w:val="232323"/>
          <w:spacing w:val="3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ad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opta</w:t>
      </w:r>
      <w:r>
        <w:rPr>
          <w:rFonts w:cs="Arial" w:hAnsi="Arial" w:eastAsia="Arial" w:ascii="Arial"/>
          <w:color w:val="232323"/>
          <w:spacing w:val="3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4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gl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ame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nt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1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Interno</w:t>
      </w:r>
      <w:r>
        <w:rPr>
          <w:rFonts w:cs="Arial" w:hAnsi="Arial" w:eastAsia="Arial" w:ascii="Arial"/>
          <w:color w:val="232323"/>
          <w:spacing w:val="2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232323"/>
          <w:spacing w:val="3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T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aba</w:t>
      </w:r>
      <w:r>
        <w:rPr>
          <w:rFonts w:cs="Arial" w:hAnsi="Arial" w:eastAsia="Arial" w:ascii="Arial"/>
          <w:color w:val="363636"/>
          <w:spacing w:val="0"/>
          <w:w w:val="77"/>
          <w:sz w:val="24"/>
          <w:szCs w:val="24"/>
        </w:rPr>
        <w:t>j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4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p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363636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363636"/>
          <w:spacing w:val="35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77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3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0"/>
          <w:sz w:val="24"/>
          <w:szCs w:val="24"/>
        </w:rPr>
        <w:t>H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363636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color w:val="232323"/>
          <w:spacing w:val="0"/>
          <w:w w:val="81"/>
          <w:sz w:val="24"/>
          <w:szCs w:val="24"/>
        </w:rPr>
        <w:t>p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it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363636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363636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63636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363636"/>
          <w:spacing w:val="0"/>
          <w:w w:val="75"/>
          <w:sz w:val="24"/>
          <w:szCs w:val="24"/>
        </w:rPr>
        <w:t>g</w:t>
      </w:r>
      <w:r>
        <w:rPr>
          <w:rFonts w:cs="Arial" w:hAnsi="Arial" w:eastAsia="Arial" w:ascii="Arial"/>
          <w:color w:val="101010"/>
          <w:spacing w:val="0"/>
          <w:w w:val="67"/>
          <w:sz w:val="24"/>
          <w:szCs w:val="24"/>
        </w:rPr>
        <w:t>i</w:t>
      </w:r>
      <w:r>
        <w:rPr>
          <w:rFonts w:cs="Arial" w:hAnsi="Arial" w:eastAsia="Arial" w:ascii="Arial"/>
          <w:color w:val="232323"/>
          <w:spacing w:val="0"/>
          <w:w w:val="81"/>
          <w:sz w:val="24"/>
          <w:szCs w:val="24"/>
        </w:rPr>
        <w:t>ona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de</w:t>
      </w:r>
      <w:r>
        <w:rPr>
          <w:rFonts w:cs="Arial" w:hAnsi="Arial" w:eastAsia="Arial" w:ascii="Arial"/>
          <w:color w:val="101010"/>
          <w:spacing w:val="26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Moniqu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i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rá</w:t>
      </w:r>
      <w:r>
        <w:rPr>
          <w:rFonts w:cs="Arial" w:hAnsi="Arial" w:eastAsia="Arial" w:ascii="Arial"/>
          <w:color w:val="101010"/>
          <w:spacing w:val="3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Empresa</w:t>
      </w:r>
      <w:r>
        <w:rPr>
          <w:rFonts w:cs="Arial" w:hAnsi="Arial" w:eastAsia="Arial" w:ascii="Arial"/>
          <w:color w:val="101010"/>
          <w:spacing w:val="18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oc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ial</w:t>
      </w:r>
      <w:r>
        <w:rPr>
          <w:rFonts w:cs="Arial" w:hAnsi="Arial" w:eastAsia="Arial" w:ascii="Arial"/>
          <w:color w:val="101010"/>
          <w:spacing w:val="8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01010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01010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Est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d</w:t>
      </w:r>
      <w:r>
        <w:rPr>
          <w:rFonts w:cs="Arial" w:hAnsi="Arial" w:eastAsia="Arial" w:ascii="Arial"/>
          <w:color w:val="232323"/>
          <w:spacing w:val="0"/>
          <w:w w:val="78"/>
          <w:sz w:val="24"/>
          <w:szCs w:val="24"/>
        </w:rPr>
        <w:t>o,</w:t>
      </w:r>
      <w:r>
        <w:rPr>
          <w:rFonts w:cs="Arial" w:hAnsi="Arial" w:eastAsia="Arial" w:ascii="Arial"/>
          <w:color w:val="232323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01010"/>
          <w:spacing w:val="0"/>
          <w:w w:val="78"/>
          <w:sz w:val="24"/>
          <w:szCs w:val="24"/>
        </w:rPr>
        <w:t>que</w:t>
      </w:r>
      <w:r>
        <w:rPr>
          <w:rFonts w:cs="Arial" w:hAnsi="Arial" w:eastAsia="Arial" w:ascii="Arial"/>
          <w:color w:val="101010"/>
          <w:spacing w:val="2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7"/>
          <w:sz w:val="24"/>
          <w:szCs w:val="24"/>
        </w:rPr>
        <w:t>es</w:t>
      </w:r>
      <w:r>
        <w:rPr>
          <w:rFonts w:cs="Arial" w:hAnsi="Arial" w:eastAsia="Arial" w:ascii="Arial"/>
          <w:color w:val="101010"/>
          <w:spacing w:val="0"/>
          <w:w w:val="80"/>
          <w:sz w:val="24"/>
          <w:szCs w:val="24"/>
        </w:rPr>
        <w:t>tipul</w:t>
      </w:r>
      <w:r>
        <w:rPr>
          <w:rFonts w:cs="Arial" w:hAnsi="Arial" w:eastAsia="Arial" w:ascii="Arial"/>
          <w:color w:val="232323"/>
          <w:spacing w:val="0"/>
          <w:w w:val="81"/>
          <w:sz w:val="24"/>
          <w:szCs w:val="24"/>
        </w:rPr>
        <w:t>a</w:t>
      </w:r>
      <w:r>
        <w:rPr>
          <w:rFonts w:cs="Arial" w:hAnsi="Arial" w:eastAsia="Arial" w:ascii="Arial"/>
          <w:color w:val="101010"/>
          <w:spacing w:val="0"/>
          <w:w w:val="32"/>
          <w:sz w:val="24"/>
          <w:szCs w:val="24"/>
        </w:rPr>
        <w:t>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exact" w:line="260"/>
        <w:ind w:left="827" w:right="481" w:hanging="7"/>
      </w:pP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ARTICULO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25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18.</w:t>
      </w:r>
      <w:r>
        <w:rPr>
          <w:rFonts w:cs="Arial" w:hAnsi="Arial" w:eastAsia="Arial" w:ascii="Arial"/>
          <w:i/>
          <w:color w:val="101010"/>
          <w:spacing w:val="9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JORNADA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13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ORDINARIA.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-2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jornad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ia</w:t>
      </w:r>
      <w:r>
        <w:rPr>
          <w:rFonts w:cs="Arial" w:hAnsi="Arial" w:eastAsia="Arial" w:ascii="Arial"/>
          <w:i/>
          <w:color w:val="232323"/>
          <w:spacing w:val="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tra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b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ajo</w:t>
      </w:r>
      <w:r>
        <w:rPr>
          <w:rFonts w:cs="Arial" w:hAnsi="Arial" w:eastAsia="Arial" w:ascii="Arial"/>
          <w:i/>
          <w:color w:val="232323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x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ced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363636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8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3"/>
          <w:sz w:val="24"/>
          <w:szCs w:val="24"/>
        </w:rPr>
        <w:t>h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83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as</w:t>
      </w:r>
      <w:r>
        <w:rPr>
          <w:rFonts w:cs="Arial" w:hAnsi="Arial" w:eastAsia="Arial" w:ascii="Arial"/>
          <w:i/>
          <w:color w:val="232323"/>
          <w:spacing w:val="-5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ia</w:t>
      </w:r>
      <w:r>
        <w:rPr>
          <w:rFonts w:cs="Arial" w:hAnsi="Arial" w:eastAsia="Arial" w:ascii="Arial"/>
          <w:i/>
          <w:color w:val="101010"/>
          <w:spacing w:val="0"/>
          <w:w w:val="8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ias</w:t>
      </w:r>
      <w:r>
        <w:rPr>
          <w:rFonts w:cs="Arial" w:hAnsi="Arial" w:eastAsia="Arial" w:ascii="Arial"/>
          <w:i/>
          <w:color w:val="363636"/>
          <w:spacing w:val="0"/>
          <w:w w:val="63"/>
          <w:sz w:val="24"/>
          <w:szCs w:val="24"/>
        </w:rPr>
        <w:t>,</w:t>
      </w:r>
      <w:r>
        <w:rPr>
          <w:rFonts w:cs="Arial" w:hAnsi="Arial" w:eastAsia="Arial" w:ascii="Arial"/>
          <w:i/>
          <w:color w:val="363636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ni</w:t>
      </w:r>
      <w:r>
        <w:rPr>
          <w:rFonts w:cs="Arial" w:hAnsi="Arial" w:eastAsia="Arial" w:ascii="Arial"/>
          <w:i/>
          <w:color w:val="101010"/>
          <w:spacing w:val="2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4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0</w:t>
      </w:r>
      <w:r>
        <w:rPr>
          <w:rFonts w:cs="Arial" w:hAnsi="Arial" w:eastAsia="Arial" w:ascii="Arial"/>
          <w:i/>
          <w:color w:val="232323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se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m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93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i/>
          <w:color w:val="363636"/>
          <w:spacing w:val="0"/>
          <w:w w:val="53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7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244"/>
        <w:ind w:left="834" w:right="510"/>
      </w:pP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PARÁGRAFO: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3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Nin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gú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2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ra</w:t>
      </w:r>
      <w:r>
        <w:rPr>
          <w:rFonts w:cs="Arial" w:hAnsi="Arial" w:eastAsia="Arial" w:ascii="Arial"/>
          <w:i/>
          <w:color w:val="101010"/>
          <w:spacing w:val="0"/>
          <w:w w:val="85"/>
          <w:sz w:val="24"/>
          <w:szCs w:val="24"/>
        </w:rPr>
        <w:t>b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147"/>
          <w:sz w:val="24"/>
          <w:szCs w:val="24"/>
        </w:rPr>
        <w:t>j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r</w:t>
      </w:r>
      <w:r>
        <w:rPr>
          <w:rFonts w:cs="Arial" w:hAnsi="Arial" w:eastAsia="Arial" w:ascii="Arial"/>
          <w:i/>
          <w:color w:val="101010"/>
          <w:spacing w:val="-2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od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363636"/>
          <w:spacing w:val="3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cu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m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plir</w:t>
      </w:r>
      <w:r>
        <w:rPr>
          <w:rFonts w:cs="Arial" w:hAnsi="Arial" w:eastAsia="Arial" w:ascii="Arial"/>
          <w:i/>
          <w:color w:val="101010"/>
          <w:spacing w:val="2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os</w:t>
      </w:r>
      <w:r>
        <w:rPr>
          <w:rFonts w:cs="Arial" w:hAnsi="Arial" w:eastAsia="Arial" w:ascii="Arial"/>
          <w:i/>
          <w:color w:val="232323"/>
          <w:spacing w:val="2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(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2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)</w:t>
      </w:r>
      <w:r>
        <w:rPr>
          <w:rFonts w:cs="Arial" w:hAnsi="Arial" w:eastAsia="Arial" w:ascii="Arial"/>
          <w:i/>
          <w:color w:val="101010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urno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101010"/>
          <w:spacing w:val="2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nse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utivos</w:t>
      </w:r>
      <w:r>
        <w:rPr>
          <w:rFonts w:cs="Arial" w:hAnsi="Arial" w:eastAsia="Arial" w:ascii="Arial"/>
          <w:i/>
          <w:color w:val="232323"/>
          <w:spacing w:val="3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3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12</w:t>
      </w:r>
      <w:r>
        <w:rPr>
          <w:rFonts w:cs="Arial" w:hAnsi="Arial" w:eastAsia="Arial" w:ascii="Arial"/>
          <w:i/>
          <w:color w:val="232323"/>
          <w:spacing w:val="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4"/>
          <w:sz w:val="24"/>
          <w:szCs w:val="24"/>
        </w:rPr>
        <w:t>hor</w:t>
      </w:r>
      <w:r>
        <w:rPr>
          <w:rFonts w:cs="Arial" w:hAnsi="Arial" w:eastAsia="Arial" w:ascii="Arial"/>
          <w:i/>
          <w:color w:val="363636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i/>
          <w:color w:val="363636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i/>
          <w:color w:val="363636"/>
          <w:spacing w:val="0"/>
          <w:w w:val="42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4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G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er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en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-6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de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1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H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OS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P/</w:t>
      </w:r>
      <w:r>
        <w:rPr>
          <w:rFonts w:cs="Arial" w:hAnsi="Arial" w:eastAsia="Arial" w:ascii="Arial"/>
          <w:i/>
          <w:color w:val="101010"/>
          <w:spacing w:val="-7"/>
          <w:w w:val="80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9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stab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ece</w:t>
      </w:r>
      <w:r>
        <w:rPr>
          <w:rFonts w:cs="Arial" w:hAnsi="Arial" w:eastAsia="Arial" w:ascii="Arial"/>
          <w:i/>
          <w:color w:val="101010"/>
          <w:spacing w:val="0"/>
          <w:w w:val="98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32323"/>
          <w:spacing w:val="-3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-3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h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i/>
          <w:color w:val="363636"/>
          <w:spacing w:val="0"/>
          <w:w w:val="80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rio</w:t>
      </w:r>
      <w:r>
        <w:rPr>
          <w:rFonts w:cs="Arial" w:hAnsi="Arial" w:eastAsia="Arial" w:ascii="Arial"/>
          <w:i/>
          <w:color w:val="232323"/>
          <w:spacing w:val="1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5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rabajo</w:t>
      </w:r>
      <w:r>
        <w:rPr>
          <w:rFonts w:cs="Arial" w:hAnsi="Arial" w:eastAsia="Arial" w:ascii="Arial"/>
          <w:i/>
          <w:color w:val="232323"/>
          <w:spacing w:val="-6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po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i/>
          <w:color w:val="101010"/>
          <w:spacing w:val="4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el</w:t>
      </w:r>
      <w:r>
        <w:rPr>
          <w:rFonts w:cs="Arial" w:hAnsi="Arial" w:eastAsia="Arial" w:ascii="Arial"/>
          <w:i/>
          <w:color w:val="232323"/>
          <w:spacing w:val="4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0"/>
          <w:w w:val="80"/>
          <w:sz w:val="24"/>
          <w:szCs w:val="24"/>
        </w:rPr>
        <w:t>si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stem</w:t>
      </w:r>
      <w:r>
        <w:rPr>
          <w:rFonts w:cs="Arial" w:hAnsi="Arial" w:eastAsia="Arial" w:ascii="Arial"/>
          <w:i/>
          <w:color w:val="363636"/>
          <w:spacing w:val="0"/>
          <w:w w:val="80"/>
          <w:sz w:val="24"/>
          <w:szCs w:val="24"/>
        </w:rPr>
        <w:t>a</w:t>
      </w:r>
      <w:r>
        <w:rPr>
          <w:rFonts w:cs="Arial" w:hAnsi="Arial" w:eastAsia="Arial" w:ascii="Arial"/>
          <w:i/>
          <w:color w:val="363636"/>
          <w:spacing w:val="-3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1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turno</w:t>
      </w:r>
      <w:r>
        <w:rPr>
          <w:rFonts w:cs="Arial" w:hAnsi="Arial" w:eastAsia="Arial" w:ascii="Arial"/>
          <w:i/>
          <w:color w:val="363636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232323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229"/>
        <w:ind w:left="827" w:right="474" w:hanging="7"/>
      </w:pPr>
      <w:r>
        <w:rPr>
          <w:rFonts w:cs="Arial" w:hAnsi="Arial" w:eastAsia="Arial" w:ascii="Arial"/>
          <w:i/>
          <w:color w:val="101010"/>
          <w:spacing w:val="0"/>
          <w:w w:val="83"/>
          <w:sz w:val="24"/>
          <w:szCs w:val="24"/>
        </w:rPr>
        <w:t>ARTICULO</w:t>
      </w:r>
      <w:r>
        <w:rPr>
          <w:rFonts w:cs="Arial" w:hAnsi="Arial" w:eastAsia="Arial" w:ascii="Arial"/>
          <w:i/>
          <w:color w:val="101010"/>
          <w:spacing w:val="0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8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22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.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43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HORARIO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i/>
          <w:color w:val="101010"/>
          <w:spacing w:val="29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TRABAJO.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   </w:t>
      </w:r>
      <w:r>
        <w:rPr>
          <w:rFonts w:cs="Arial" w:hAnsi="Arial" w:eastAsia="Arial" w:ascii="Arial"/>
          <w:i/>
          <w:color w:val="101010"/>
          <w:spacing w:val="32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Te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ien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46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en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9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cuenta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i/>
          <w:color w:val="232323"/>
          <w:spacing w:val="1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qu</w:t>
      </w:r>
      <w:r>
        <w:rPr>
          <w:rFonts w:cs="Arial" w:hAnsi="Arial" w:eastAsia="Arial" w:ascii="Arial"/>
          <w:i/>
          <w:color w:val="363636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42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en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43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v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irtud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44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36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93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tur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le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za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5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101010"/>
          <w:spacing w:val="4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ac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tivid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es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qu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4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esa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ro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1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4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HO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PITAL,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no</w:t>
      </w:r>
      <w:r>
        <w:rPr>
          <w:rFonts w:cs="Arial" w:hAnsi="Arial" w:eastAsia="Arial" w:ascii="Arial"/>
          <w:i/>
          <w:color w:val="101010"/>
          <w:spacing w:val="3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per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mi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te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6"/>
          <w:sz w:val="24"/>
          <w:szCs w:val="24"/>
        </w:rPr>
        <w:t>f</w:t>
      </w:r>
      <w:r>
        <w:rPr>
          <w:rFonts w:cs="Arial" w:hAnsi="Arial" w:eastAsia="Arial" w:ascii="Arial"/>
          <w:i/>
          <w:color w:val="232323"/>
          <w:spacing w:val="0"/>
          <w:w w:val="86"/>
          <w:sz w:val="24"/>
          <w:szCs w:val="24"/>
        </w:rPr>
        <w:t>ijar</w:t>
      </w:r>
      <w:r>
        <w:rPr>
          <w:rFonts w:cs="Arial" w:hAnsi="Arial" w:eastAsia="Arial" w:ascii="Arial"/>
          <w:i/>
          <w:color w:val="232323"/>
          <w:spacing w:val="23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6"/>
          <w:sz w:val="24"/>
          <w:szCs w:val="24"/>
        </w:rPr>
        <w:t>u</w:t>
      </w:r>
      <w:r>
        <w:rPr>
          <w:rFonts w:cs="Arial" w:hAnsi="Arial" w:eastAsia="Arial" w:ascii="Arial"/>
          <w:i/>
          <w:color w:val="101010"/>
          <w:spacing w:val="0"/>
          <w:w w:val="86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27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hora</w:t>
      </w:r>
      <w:r>
        <w:rPr>
          <w:rFonts w:cs="Arial" w:hAnsi="Arial" w:eastAsia="Arial" w:ascii="Arial"/>
          <w:i/>
          <w:color w:val="101010"/>
          <w:spacing w:val="0"/>
          <w:w w:val="8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io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in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va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bl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tra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3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y</w:t>
      </w:r>
      <w:r>
        <w:rPr>
          <w:rFonts w:cs="Arial" w:hAnsi="Arial" w:eastAsia="Arial" w:ascii="Arial"/>
          <w:i/>
          <w:color w:val="232323"/>
          <w:spacing w:val="3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lid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3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3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363636"/>
          <w:spacing w:val="3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rv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es</w:t>
      </w:r>
      <w:r>
        <w:rPr>
          <w:rFonts w:cs="Arial" w:hAnsi="Arial" w:eastAsia="Arial" w:ascii="Arial"/>
          <w:i/>
          <w:color w:val="232323"/>
          <w:spacing w:val="4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pú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bli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cos,</w:t>
      </w:r>
      <w:r>
        <w:rPr>
          <w:rFonts w:cs="Arial" w:hAnsi="Arial" w:eastAsia="Arial" w:ascii="Arial"/>
          <w:i/>
          <w:color w:val="232323"/>
          <w:spacing w:val="4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0"/>
          <w:w w:val="75"/>
          <w:sz w:val="24"/>
          <w:szCs w:val="24"/>
        </w:rPr>
        <w:t>és</w:t>
      </w:r>
      <w:r>
        <w:rPr>
          <w:rFonts w:cs="Arial" w:hAnsi="Arial" w:eastAsia="Arial" w:ascii="Arial"/>
          <w:i/>
          <w:color w:val="101010"/>
          <w:spacing w:val="0"/>
          <w:w w:val="75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i/>
          <w:color w:val="363636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39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reserva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34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la</w:t>
      </w:r>
      <w:r>
        <w:rPr>
          <w:rFonts w:cs="Arial" w:hAnsi="Arial" w:eastAsia="Arial" w:ascii="Arial"/>
          <w:i/>
          <w:color w:val="232323"/>
          <w:spacing w:val="46"/>
          <w:w w:val="75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f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ac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ul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tad</w:t>
      </w:r>
      <w:r>
        <w:rPr>
          <w:rFonts w:cs="Arial" w:hAnsi="Arial" w:eastAsia="Arial" w:ascii="Arial"/>
          <w:i/>
          <w:color w:val="232323"/>
          <w:spacing w:val="-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2"/>
          <w:sz w:val="24"/>
          <w:szCs w:val="24"/>
        </w:rPr>
        <w:t>d</w:t>
      </w:r>
      <w:r>
        <w:rPr>
          <w:rFonts w:cs="Arial" w:hAnsi="Arial" w:eastAsia="Arial" w:ascii="Arial"/>
          <w:i/>
          <w:color w:val="101010"/>
          <w:spacing w:val="0"/>
          <w:w w:val="82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82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fij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ar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lo</w:t>
      </w:r>
      <w:r>
        <w:rPr>
          <w:rFonts w:cs="Arial" w:hAnsi="Arial" w:eastAsia="Arial" w:ascii="Arial"/>
          <w:i/>
          <w:color w:val="101010"/>
          <w:spacing w:val="28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de</w:t>
      </w:r>
      <w:r>
        <w:rPr>
          <w:rFonts w:cs="Arial" w:hAnsi="Arial" w:eastAsia="Arial" w:ascii="Arial"/>
          <w:i/>
          <w:color w:val="101010"/>
          <w:spacing w:val="25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ac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uer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do</w:t>
      </w:r>
      <w:r>
        <w:rPr>
          <w:rFonts w:cs="Arial" w:hAnsi="Arial" w:eastAsia="Arial" w:ascii="Arial"/>
          <w:i/>
          <w:color w:val="232323"/>
          <w:spacing w:val="27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co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17"/>
          <w:w w:val="78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101010"/>
          <w:spacing w:val="0"/>
          <w:w w:val="63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color w:val="232323"/>
          <w:spacing w:val="0"/>
          <w:w w:val="84"/>
          <w:sz w:val="28"/>
          <w:szCs w:val="28"/>
        </w:rPr>
        <w:t>as</w:t>
      </w:r>
      <w:r>
        <w:rPr>
          <w:rFonts w:cs="Times New Roman" w:hAnsi="Times New Roman" w:eastAsia="Times New Roman" w:ascii="Times New Roman"/>
          <w:color w:val="232323"/>
          <w:spacing w:val="-15"/>
          <w:w w:val="100"/>
          <w:sz w:val="28"/>
          <w:szCs w:val="28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ne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ces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id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ades</w:t>
      </w:r>
      <w:r>
        <w:rPr>
          <w:rFonts w:cs="Arial" w:hAnsi="Arial" w:eastAsia="Arial" w:ascii="Arial"/>
          <w:i/>
          <w:color w:val="232323"/>
          <w:spacing w:val="3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y</w:t>
      </w:r>
      <w:r>
        <w:rPr>
          <w:rFonts w:cs="Arial" w:hAnsi="Arial" w:eastAsia="Arial" w:ascii="Arial"/>
          <w:i/>
          <w:color w:val="101010"/>
          <w:spacing w:val="2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nv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enc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1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la</w:t>
      </w:r>
      <w:r>
        <w:rPr>
          <w:rFonts w:cs="Arial" w:hAnsi="Arial" w:eastAsia="Arial" w:ascii="Arial"/>
          <w:i/>
          <w:color w:val="232323"/>
          <w:spacing w:val="2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nst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tu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ció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1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segú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2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109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servic</w:t>
      </w:r>
      <w:r>
        <w:rPr>
          <w:rFonts w:cs="Arial" w:hAnsi="Arial" w:eastAsia="Arial" w:ascii="Arial"/>
          <w:i/>
          <w:color w:val="363636"/>
          <w:spacing w:val="0"/>
          <w:w w:val="107"/>
          <w:sz w:val="24"/>
          <w:szCs w:val="24"/>
        </w:rPr>
        <w:t>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-1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q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ue</w:t>
      </w:r>
      <w:r>
        <w:rPr>
          <w:rFonts w:cs="Arial" w:hAnsi="Arial" w:eastAsia="Arial" w:ascii="Arial"/>
          <w:i/>
          <w:color w:val="232323"/>
          <w:spacing w:val="23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5"/>
          <w:sz w:val="24"/>
          <w:szCs w:val="24"/>
        </w:rPr>
        <w:t>co</w:t>
      </w:r>
      <w:r>
        <w:rPr>
          <w:rFonts w:cs="Arial" w:hAnsi="Arial" w:eastAsia="Arial" w:ascii="Arial"/>
          <w:i/>
          <w:color w:val="101010"/>
          <w:spacing w:val="0"/>
          <w:w w:val="89"/>
          <w:sz w:val="24"/>
          <w:szCs w:val="24"/>
        </w:rPr>
        <w:t>rr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01010"/>
          <w:spacing w:val="0"/>
          <w:w w:val="82"/>
          <w:sz w:val="24"/>
          <w:szCs w:val="24"/>
        </w:rPr>
        <w:t>pond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a</w:t>
      </w:r>
      <w:r>
        <w:rPr>
          <w:rFonts w:cs="Arial" w:hAnsi="Arial" w:eastAsia="Arial" w:ascii="Arial"/>
          <w:i/>
          <w:color w:val="4B4B4B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7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exact" w:line="260"/>
        <w:ind w:left="820" w:right="488"/>
      </w:pPr>
      <w:r>
        <w:rPr>
          <w:rFonts w:cs="Arial" w:hAnsi="Arial" w:eastAsia="Arial" w:ascii="Arial"/>
          <w:i/>
          <w:color w:val="101010"/>
          <w:spacing w:val="0"/>
          <w:w w:val="82"/>
          <w:sz w:val="24"/>
          <w:szCs w:val="24"/>
        </w:rPr>
        <w:t>ARTICULO</w:t>
      </w:r>
      <w:r>
        <w:rPr>
          <w:rFonts w:cs="Arial" w:hAnsi="Arial" w:eastAsia="Arial" w:ascii="Arial"/>
          <w:i/>
          <w:color w:val="101010"/>
          <w:spacing w:val="19"/>
          <w:w w:val="82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23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.</w:t>
      </w:r>
      <w:r>
        <w:rPr>
          <w:rFonts w:cs="Arial" w:hAnsi="Arial" w:eastAsia="Arial" w:ascii="Arial"/>
          <w:i/>
          <w:color w:val="232323"/>
          <w:spacing w:val="32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MODIFICACION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20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i/>
          <w:color w:val="101010"/>
          <w:spacing w:val="13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JORNADA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  </w:t>
      </w:r>
      <w:r>
        <w:rPr>
          <w:rFonts w:cs="Arial" w:hAnsi="Arial" w:eastAsia="Arial" w:ascii="Arial"/>
          <w:i/>
          <w:color w:val="101010"/>
          <w:spacing w:val="4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Y</w:t>
      </w:r>
      <w:r>
        <w:rPr>
          <w:rFonts w:cs="Arial" w:hAnsi="Arial" w:eastAsia="Arial" w:ascii="Arial"/>
          <w:i/>
          <w:color w:val="101010"/>
          <w:spacing w:val="-10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HORARIOS</w:t>
      </w:r>
      <w:r>
        <w:rPr>
          <w:rFonts w:cs="Arial" w:hAnsi="Arial" w:eastAsia="Arial" w:ascii="Arial"/>
          <w:i/>
          <w:color w:val="232323"/>
          <w:spacing w:val="0"/>
          <w:w w:val="63"/>
          <w:sz w:val="24"/>
          <w:szCs w:val="24"/>
        </w:rPr>
        <w:t>.</w:t>
      </w:r>
      <w:r>
        <w:rPr>
          <w:rFonts w:cs="Arial" w:hAnsi="Arial" w:eastAsia="Arial" w:ascii="Arial"/>
          <w:i/>
          <w:color w:val="232323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El</w:t>
      </w:r>
      <w:r>
        <w:rPr>
          <w:rFonts w:cs="Arial" w:hAnsi="Arial" w:eastAsia="Arial" w:ascii="Arial"/>
          <w:i/>
          <w:color w:val="101010"/>
          <w:spacing w:val="13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G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er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en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36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16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HO</w:t>
      </w:r>
      <w:r>
        <w:rPr>
          <w:rFonts w:cs="Arial" w:hAnsi="Arial" w:eastAsia="Arial" w:ascii="Arial"/>
          <w:i/>
          <w:color w:val="232323"/>
          <w:spacing w:val="0"/>
          <w:w w:val="82"/>
          <w:sz w:val="24"/>
          <w:szCs w:val="24"/>
        </w:rPr>
        <w:t>SPIT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po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32323"/>
          <w:spacing w:val="2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es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bl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ece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101010"/>
          <w:spacing w:val="1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y</w:t>
      </w:r>
      <w:r>
        <w:rPr>
          <w:rFonts w:cs="Arial" w:hAnsi="Arial" w:eastAsia="Arial" w:ascii="Arial"/>
          <w:i/>
          <w:color w:val="232323"/>
          <w:spacing w:val="1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m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odifica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101010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5"/>
          <w:sz w:val="24"/>
          <w:szCs w:val="24"/>
        </w:rPr>
        <w:t>f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as</w:t>
      </w:r>
      <w:r>
        <w:rPr>
          <w:rFonts w:cs="Arial" w:hAnsi="Arial" w:eastAsia="Arial" w:ascii="Arial"/>
          <w:i/>
          <w:color w:val="232323"/>
          <w:spacing w:val="-3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jo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adas</w:t>
      </w:r>
      <w:r>
        <w:rPr>
          <w:rFonts w:cs="Arial" w:hAnsi="Arial" w:eastAsia="Arial" w:ascii="Arial"/>
          <w:i/>
          <w:color w:val="232323"/>
          <w:spacing w:val="4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y</w:t>
      </w:r>
      <w:r>
        <w:rPr>
          <w:rFonts w:cs="Arial" w:hAnsi="Arial" w:eastAsia="Arial" w:ascii="Arial"/>
          <w:i/>
          <w:color w:val="232323"/>
          <w:spacing w:val="1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os</w:t>
      </w:r>
      <w:r>
        <w:rPr>
          <w:rFonts w:cs="Arial" w:hAnsi="Arial" w:eastAsia="Arial" w:ascii="Arial"/>
          <w:i/>
          <w:color w:val="232323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h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ora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os</w:t>
      </w:r>
      <w:r>
        <w:rPr>
          <w:rFonts w:cs="Arial" w:hAnsi="Arial" w:eastAsia="Arial" w:ascii="Arial"/>
          <w:i/>
          <w:color w:val="232323"/>
          <w:spacing w:val="1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rabajo</w:t>
      </w:r>
      <w:r>
        <w:rPr>
          <w:rFonts w:cs="Arial" w:hAnsi="Arial" w:eastAsia="Arial" w:ascii="Arial"/>
          <w:i/>
          <w:color w:val="232323"/>
          <w:spacing w:val="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cuando</w:t>
      </w:r>
      <w:r>
        <w:rPr>
          <w:rFonts w:cs="Arial" w:hAnsi="Arial" w:eastAsia="Arial" w:ascii="Arial"/>
          <w:i/>
          <w:color w:val="232323"/>
          <w:spacing w:val="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363636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232323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nec</w:t>
      </w:r>
      <w:r>
        <w:rPr>
          <w:rFonts w:cs="Arial" w:hAnsi="Arial" w:eastAsia="Arial" w:ascii="Arial"/>
          <w:i/>
          <w:color w:val="363636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sid</w:t>
      </w:r>
      <w:r>
        <w:rPr>
          <w:rFonts w:cs="Arial" w:hAnsi="Arial" w:eastAsia="Arial" w:ascii="Arial"/>
          <w:i/>
          <w:color w:val="363636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des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 </w:t>
      </w:r>
      <w:r>
        <w:rPr>
          <w:rFonts w:cs="Arial" w:hAnsi="Arial" w:eastAsia="Arial" w:ascii="Arial"/>
          <w:color w:val="232323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232323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mod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lid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es</w:t>
      </w:r>
      <w:r>
        <w:rPr>
          <w:rFonts w:cs="Arial" w:hAnsi="Arial" w:eastAsia="Arial" w:ascii="Arial"/>
          <w:i/>
          <w:color w:val="232323"/>
          <w:spacing w:val="2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rvi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cio</w:t>
      </w:r>
      <w:r>
        <w:rPr>
          <w:rFonts w:cs="Arial" w:hAnsi="Arial" w:eastAsia="Arial" w:ascii="Arial"/>
          <w:i/>
          <w:color w:val="232323"/>
          <w:spacing w:val="1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bid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m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m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pro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b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32323"/>
          <w:spacing w:val="3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así</w:t>
      </w:r>
      <w:r>
        <w:rPr>
          <w:rFonts w:cs="Arial" w:hAnsi="Arial" w:eastAsia="Arial" w:ascii="Arial"/>
          <w:i/>
          <w:color w:val="232323"/>
          <w:spacing w:val="-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6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86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-4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aco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se</w:t>
      </w:r>
      <w:r>
        <w:rPr>
          <w:rFonts w:cs="Arial" w:hAnsi="Arial" w:eastAsia="Arial" w:ascii="Arial"/>
          <w:i/>
          <w:color w:val="101010"/>
          <w:spacing w:val="0"/>
          <w:w w:val="147"/>
          <w:sz w:val="24"/>
          <w:szCs w:val="24"/>
        </w:rPr>
        <w:t>j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63"/>
          <w:sz w:val="24"/>
          <w:szCs w:val="24"/>
        </w:rPr>
        <w:t>,</w:t>
      </w:r>
      <w:r>
        <w:rPr>
          <w:rFonts w:cs="Arial" w:hAnsi="Arial" w:eastAsia="Arial" w:ascii="Arial"/>
          <w:i/>
          <w:color w:val="232323"/>
          <w:spacing w:val="-1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ac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erd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3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con</w:t>
      </w:r>
      <w:r>
        <w:rPr>
          <w:rFonts w:cs="Arial" w:hAnsi="Arial" w:eastAsia="Arial" w:ascii="Arial"/>
          <w:i/>
          <w:color w:val="232323"/>
          <w:spacing w:val="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93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ns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grado</w:t>
      </w:r>
      <w:r>
        <w:rPr>
          <w:rFonts w:cs="Arial" w:hAnsi="Arial" w:eastAsia="Arial" w:ascii="Arial"/>
          <w:i/>
          <w:color w:val="232323"/>
          <w:spacing w:val="1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f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32323"/>
          <w:spacing w:val="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no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ma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363636"/>
          <w:spacing w:val="-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ega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363636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232323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7"/>
          <w:sz w:val="24"/>
          <w:szCs w:val="24"/>
        </w:rPr>
        <w:t>vige</w:t>
      </w:r>
      <w:r>
        <w:rPr>
          <w:rFonts w:cs="Arial" w:hAnsi="Arial" w:eastAsia="Arial" w:ascii="Arial"/>
          <w:i/>
          <w:color w:val="101010"/>
          <w:spacing w:val="0"/>
          <w:w w:val="85"/>
          <w:sz w:val="24"/>
          <w:szCs w:val="24"/>
        </w:rPr>
        <w:t>nt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es</w:t>
      </w:r>
      <w:r>
        <w:rPr>
          <w:rFonts w:cs="Arial" w:hAnsi="Arial" w:eastAsia="Arial" w:ascii="Arial"/>
          <w:i/>
          <w:color w:val="363636"/>
          <w:spacing w:val="0"/>
          <w:w w:val="53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834" w:right="474" w:firstLine="7"/>
        <w:sectPr>
          <w:pgNumType w:start="1"/>
          <w:pgMar w:footer="1353" w:header="0" w:top="420" w:bottom="280" w:left="1520" w:right="1480"/>
          <w:footerReference w:type="default" r:id="rId3"/>
          <w:pgSz w:w="12260" w:h="15860"/>
        </w:sectPr>
      </w:pP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En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1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m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ed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id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lo</w:t>
      </w:r>
      <w:r>
        <w:rPr>
          <w:rFonts w:cs="Arial" w:hAnsi="Arial" w:eastAsia="Arial" w:ascii="Arial"/>
          <w:i/>
          <w:color w:val="101010"/>
          <w:spacing w:val="5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sibl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2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y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ara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1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mi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3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scan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1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la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ta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2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100"/>
          <w:sz w:val="24"/>
          <w:szCs w:val="24"/>
        </w:rPr>
        <w:t>del</w:t>
      </w:r>
      <w:r>
        <w:rPr>
          <w:rFonts w:cs="Arial" w:hAnsi="Arial" w:eastAsia="Arial" w:ascii="Arial"/>
          <w:i/>
          <w:color w:val="232323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bado</w:t>
      </w:r>
      <w:r>
        <w:rPr>
          <w:rFonts w:cs="Arial" w:hAnsi="Arial" w:eastAsia="Arial" w:ascii="Arial"/>
          <w:i/>
          <w:color w:val="4B4B4B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i/>
          <w:color w:val="4B4B4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4B4B4B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100"/>
          <w:sz w:val="24"/>
          <w:szCs w:val="24"/>
        </w:rPr>
        <w:t>el</w:t>
      </w:r>
      <w:r>
        <w:rPr>
          <w:rFonts w:cs="Arial" w:hAnsi="Arial" w:eastAsia="Arial" w:ascii="Arial"/>
          <w:i/>
          <w:color w:val="232323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HO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SP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ITAL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2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p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dr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á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12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di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tribuir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as</w:t>
      </w:r>
      <w:r>
        <w:rPr>
          <w:rFonts w:cs="Arial" w:hAnsi="Arial" w:eastAsia="Arial" w:ascii="Arial"/>
          <w:i/>
          <w:color w:val="232323"/>
          <w:spacing w:val="24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(4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8)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13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hor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as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3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se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m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les</w:t>
      </w:r>
      <w:r>
        <w:rPr>
          <w:rFonts w:cs="Arial" w:hAnsi="Arial" w:eastAsia="Arial" w:ascii="Arial"/>
          <w:i/>
          <w:color w:val="101010"/>
          <w:spacing w:val="0"/>
          <w:w w:val="76"/>
          <w:sz w:val="24"/>
          <w:szCs w:val="24"/>
        </w:rPr>
        <w:t>  </w:t>
      </w:r>
      <w:r>
        <w:rPr>
          <w:rFonts w:cs="Arial" w:hAnsi="Arial" w:eastAsia="Arial" w:ascii="Arial"/>
          <w:i/>
          <w:color w:val="101010"/>
          <w:spacing w:val="2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raba</w:t>
      </w:r>
      <w:r>
        <w:rPr>
          <w:rFonts w:cs="Arial" w:hAnsi="Arial" w:eastAsia="Arial" w:ascii="Arial"/>
          <w:i/>
          <w:color w:val="101010"/>
          <w:spacing w:val="0"/>
          <w:w w:val="161"/>
          <w:sz w:val="24"/>
          <w:szCs w:val="24"/>
        </w:rPr>
        <w:t>j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81"/>
          <w:sz w:val="24"/>
          <w:szCs w:val="24"/>
        </w:rPr>
        <w:t>mp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li</w:t>
      </w:r>
      <w:r>
        <w:rPr>
          <w:rFonts w:cs="Arial" w:hAnsi="Arial" w:eastAsia="Arial" w:ascii="Arial"/>
          <w:i/>
          <w:color w:val="101010"/>
          <w:spacing w:val="0"/>
          <w:w w:val="81"/>
          <w:sz w:val="24"/>
          <w:szCs w:val="24"/>
        </w:rPr>
        <w:t>ando</w:t>
      </w:r>
      <w:r>
        <w:rPr>
          <w:rFonts w:cs="Arial" w:hAnsi="Arial" w:eastAsia="Arial" w:ascii="Arial"/>
          <w:i/>
          <w:color w:val="101010"/>
          <w:spacing w:val="42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1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19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147"/>
          <w:sz w:val="24"/>
          <w:szCs w:val="24"/>
        </w:rPr>
        <w:t>j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rn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85"/>
          <w:sz w:val="24"/>
          <w:szCs w:val="24"/>
        </w:rPr>
        <w:t>d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ord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in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i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22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h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363636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t</w:t>
      </w:r>
      <w:r>
        <w:rPr>
          <w:rFonts w:cs="Arial" w:hAnsi="Arial" w:eastAsia="Arial" w:ascii="Arial"/>
          <w:i/>
          <w:color w:val="363636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363636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po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r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17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u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5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(1)</w:t>
      </w:r>
      <w:r>
        <w:rPr>
          <w:rFonts w:cs="Arial" w:hAnsi="Arial" w:eastAsia="Arial" w:ascii="Arial"/>
          <w:i/>
          <w:color w:val="232323"/>
          <w:spacing w:val="47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h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o</w:t>
      </w:r>
      <w:r>
        <w:rPr>
          <w:rFonts w:cs="Arial" w:hAnsi="Arial" w:eastAsia="Arial" w:ascii="Arial"/>
          <w:i/>
          <w:color w:val="101010"/>
          <w:spacing w:val="0"/>
          <w:w w:val="8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363636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i/>
          <w:color w:val="363636"/>
          <w:spacing w:val="37"/>
          <w:w w:val="53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caso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28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46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u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l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8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35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ampliaci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ó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32323"/>
          <w:spacing w:val="5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no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onstit</w:t>
      </w:r>
      <w:r>
        <w:rPr>
          <w:rFonts w:cs="Arial" w:hAnsi="Arial" w:eastAsia="Arial" w:ascii="Arial"/>
          <w:i/>
          <w:color w:val="101010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ir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363636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363636"/>
          <w:spacing w:val="2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5"/>
          <w:sz w:val="24"/>
          <w:szCs w:val="24"/>
        </w:rPr>
        <w:t>t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rab</w:t>
      </w:r>
      <w:r>
        <w:rPr>
          <w:rFonts w:cs="Arial" w:hAnsi="Arial" w:eastAsia="Arial" w:ascii="Arial"/>
          <w:i/>
          <w:color w:val="363636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jo</w:t>
      </w:r>
      <w:r>
        <w:rPr>
          <w:rFonts w:cs="Arial" w:hAnsi="Arial" w:eastAsia="Arial" w:ascii="Arial"/>
          <w:i/>
          <w:color w:val="232323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p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74"/>
          <w:sz w:val="24"/>
          <w:szCs w:val="24"/>
        </w:rPr>
        <w:t>m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81"/>
          <w:sz w:val="24"/>
          <w:szCs w:val="24"/>
        </w:rPr>
        <w:t>nt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98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6"/>
          <w:sz w:val="24"/>
          <w:szCs w:val="24"/>
        </w:rPr>
        <w:t>io</w:t>
      </w:r>
      <w:r>
        <w:rPr>
          <w:rFonts w:cs="Arial" w:hAnsi="Arial" w:eastAsia="Arial" w:ascii="Arial"/>
          <w:i/>
          <w:color w:val="232323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7"/>
          <w:sz w:val="24"/>
          <w:szCs w:val="24"/>
        </w:rPr>
        <w:t>ni</w:t>
      </w:r>
      <w:r>
        <w:rPr>
          <w:rFonts w:cs="Arial" w:hAnsi="Arial" w:eastAsia="Arial" w:ascii="Arial"/>
          <w:i/>
          <w:color w:val="101010"/>
          <w:spacing w:val="-6"/>
          <w:w w:val="87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78"/>
          <w:sz w:val="24"/>
          <w:szCs w:val="24"/>
        </w:rPr>
        <w:t>im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p</w:t>
      </w:r>
      <w:r>
        <w:rPr>
          <w:rFonts w:cs="Arial" w:hAnsi="Arial" w:eastAsia="Arial" w:ascii="Arial"/>
          <w:i/>
          <w:color w:val="101010"/>
          <w:spacing w:val="0"/>
          <w:w w:val="93"/>
          <w:sz w:val="24"/>
          <w:szCs w:val="24"/>
        </w:rPr>
        <w:t>li</w:t>
      </w:r>
      <w:r>
        <w:rPr>
          <w:rFonts w:cs="Arial" w:hAnsi="Arial" w:eastAsia="Arial" w:ascii="Arial"/>
          <w:i/>
          <w:color w:val="232323"/>
          <w:spacing w:val="0"/>
          <w:w w:val="81"/>
          <w:sz w:val="24"/>
          <w:szCs w:val="24"/>
        </w:rPr>
        <w:t>ca</w:t>
      </w:r>
      <w:r>
        <w:rPr>
          <w:rFonts w:cs="Arial" w:hAnsi="Arial" w:eastAsia="Arial" w:ascii="Arial"/>
          <w:i/>
          <w:color w:val="101010"/>
          <w:spacing w:val="0"/>
          <w:w w:val="89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32323"/>
          <w:spacing w:val="-4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so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br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232323"/>
          <w:spacing w:val="8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mun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erac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i</w:t>
      </w:r>
      <w:r>
        <w:rPr>
          <w:rFonts w:cs="Arial" w:hAnsi="Arial" w:eastAsia="Arial" w:ascii="Arial"/>
          <w:i/>
          <w:color w:val="232323"/>
          <w:spacing w:val="0"/>
          <w:w w:val="80"/>
          <w:sz w:val="24"/>
          <w:szCs w:val="24"/>
        </w:rPr>
        <w:t>ó</w:t>
      </w:r>
      <w:r>
        <w:rPr>
          <w:rFonts w:cs="Arial" w:hAnsi="Arial" w:eastAsia="Arial" w:ascii="Arial"/>
          <w:i/>
          <w:color w:val="101010"/>
          <w:spacing w:val="0"/>
          <w:w w:val="80"/>
          <w:sz w:val="24"/>
          <w:szCs w:val="24"/>
        </w:rPr>
        <w:t>n</w:t>
      </w:r>
      <w:r>
        <w:rPr>
          <w:rFonts w:cs="Arial" w:hAnsi="Arial" w:eastAsia="Arial" w:ascii="Arial"/>
          <w:i/>
          <w:color w:val="101010"/>
          <w:spacing w:val="1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32323"/>
          <w:spacing w:val="0"/>
          <w:w w:val="85"/>
          <w:sz w:val="24"/>
          <w:szCs w:val="24"/>
        </w:rPr>
        <w:t>g</w:t>
      </w:r>
      <w:r>
        <w:rPr>
          <w:rFonts w:cs="Arial" w:hAnsi="Arial" w:eastAsia="Arial" w:ascii="Arial"/>
          <w:i/>
          <w:color w:val="101010"/>
          <w:spacing w:val="0"/>
          <w:w w:val="77"/>
          <w:sz w:val="24"/>
          <w:szCs w:val="24"/>
        </w:rPr>
        <w:t>un</w:t>
      </w:r>
      <w:r>
        <w:rPr>
          <w:rFonts w:cs="Arial" w:hAnsi="Arial" w:eastAsia="Arial" w:ascii="Arial"/>
          <w:i/>
          <w:color w:val="232323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01010"/>
          <w:spacing w:val="0"/>
          <w:w w:val="31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before="77" w:lineRule="exact" w:line="220"/>
        <w:ind w:left="2533" w:right="2699"/>
      </w:pPr>
      <w:r>
        <w:rPr>
          <w:rFonts w:cs="Arial" w:hAnsi="Arial" w:eastAsia="Arial" w:ascii="Arial"/>
          <w:spacing w:val="0"/>
          <w:w w:val="83"/>
          <w:sz w:val="20"/>
          <w:szCs w:val="20"/>
        </w:rPr>
        <w:t>HOSPITAL</w:t>
      </w:r>
      <w:r>
        <w:rPr>
          <w:rFonts w:cs="Arial" w:hAnsi="Arial" w:eastAsia="Arial" w:ascii="Arial"/>
          <w:spacing w:val="0"/>
          <w:w w:val="83"/>
          <w:sz w:val="20"/>
          <w:szCs w:val="20"/>
        </w:rPr>
        <w:t>  </w:t>
      </w:r>
      <w:r>
        <w:rPr>
          <w:rFonts w:cs="Arial" w:hAnsi="Arial" w:eastAsia="Arial" w:ascii="Arial"/>
          <w:spacing w:val="40"/>
          <w:w w:val="83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83"/>
          <w:sz w:val="20"/>
          <w:szCs w:val="20"/>
        </w:rPr>
        <w:t>RE</w:t>
      </w:r>
      <w:r>
        <w:rPr>
          <w:rFonts w:cs="Arial" w:hAnsi="Arial" w:eastAsia="Arial" w:ascii="Arial"/>
          <w:color w:val="282828"/>
          <w:spacing w:val="0"/>
          <w:w w:val="83"/>
          <w:sz w:val="20"/>
          <w:szCs w:val="20"/>
        </w:rPr>
        <w:t>G</w:t>
      </w:r>
      <w:r>
        <w:rPr>
          <w:rFonts w:cs="Arial" w:hAnsi="Arial" w:eastAsia="Arial" w:ascii="Arial"/>
          <w:color w:val="141414"/>
          <w:spacing w:val="0"/>
          <w:w w:val="83"/>
          <w:sz w:val="20"/>
          <w:szCs w:val="20"/>
        </w:rPr>
        <w:t>IONAL</w:t>
      </w:r>
      <w:r>
        <w:rPr>
          <w:rFonts w:cs="Arial" w:hAnsi="Arial" w:eastAsia="Arial" w:ascii="Arial"/>
          <w:color w:val="141414"/>
          <w:spacing w:val="0"/>
          <w:w w:val="83"/>
          <w:sz w:val="20"/>
          <w:szCs w:val="20"/>
        </w:rPr>
        <w:t>   </w:t>
      </w:r>
      <w:r>
        <w:rPr>
          <w:rFonts w:cs="Arial" w:hAnsi="Arial" w:eastAsia="Arial" w:ascii="Arial"/>
          <w:color w:val="141414"/>
          <w:spacing w:val="7"/>
          <w:w w:val="83"/>
          <w:sz w:val="20"/>
          <w:szCs w:val="20"/>
        </w:rPr>
        <w:t> </w:t>
      </w:r>
      <w:r>
        <w:rPr>
          <w:rFonts w:cs="Arial" w:hAnsi="Arial" w:eastAsia="Arial" w:ascii="Arial"/>
          <w:color w:val="141414"/>
          <w:spacing w:val="0"/>
          <w:w w:val="83"/>
          <w:sz w:val="20"/>
          <w:szCs w:val="20"/>
        </w:rPr>
        <w:t>DE</w:t>
      </w:r>
      <w:r>
        <w:rPr>
          <w:rFonts w:cs="Arial" w:hAnsi="Arial" w:eastAsia="Arial" w:ascii="Arial"/>
          <w:color w:val="141414"/>
          <w:spacing w:val="31"/>
          <w:w w:val="83"/>
          <w:sz w:val="20"/>
          <w:szCs w:val="20"/>
        </w:rPr>
        <w:t> </w:t>
      </w:r>
      <w:r>
        <w:rPr>
          <w:rFonts w:cs="Arial" w:hAnsi="Arial" w:eastAsia="Arial" w:ascii="Arial"/>
          <w:color w:val="141414"/>
          <w:spacing w:val="0"/>
          <w:w w:val="100"/>
          <w:sz w:val="20"/>
          <w:szCs w:val="20"/>
        </w:rPr>
        <w:t>MONIQUIRA</w:t>
      </w:r>
      <w:r>
        <w:rPr>
          <w:rFonts w:cs="Arial" w:hAnsi="Arial" w:eastAsia="Arial" w:ascii="Arial"/>
          <w:color w:val="141414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141414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141414"/>
          <w:spacing w:val="0"/>
          <w:w w:val="64"/>
          <w:sz w:val="20"/>
          <w:szCs w:val="20"/>
        </w:rPr>
        <w:t>E</w:t>
      </w:r>
      <w:r>
        <w:rPr>
          <w:rFonts w:cs="Arial" w:hAnsi="Arial" w:eastAsia="Arial" w:ascii="Arial"/>
          <w:color w:val="525252"/>
          <w:spacing w:val="0"/>
          <w:w w:val="71"/>
          <w:sz w:val="20"/>
          <w:szCs w:val="20"/>
        </w:rPr>
        <w:t>.</w:t>
      </w:r>
      <w:r>
        <w:rPr>
          <w:rFonts w:cs="Arial" w:hAnsi="Arial" w:eastAsia="Arial" w:ascii="Arial"/>
          <w:color w:val="282828"/>
          <w:spacing w:val="0"/>
          <w:w w:val="64"/>
          <w:sz w:val="20"/>
          <w:szCs w:val="20"/>
        </w:rPr>
        <w:t>S</w:t>
      </w:r>
      <w:r>
        <w:rPr>
          <w:rFonts w:cs="Arial" w:hAnsi="Arial" w:eastAsia="Arial" w:ascii="Arial"/>
          <w:color w:val="3B3B3B"/>
          <w:spacing w:val="0"/>
          <w:w w:val="47"/>
          <w:sz w:val="20"/>
          <w:szCs w:val="20"/>
        </w:rPr>
        <w:t>.</w:t>
      </w:r>
      <w:r>
        <w:rPr>
          <w:rFonts w:cs="Arial" w:hAnsi="Arial" w:eastAsia="Arial" w:ascii="Arial"/>
          <w:color w:val="282828"/>
          <w:spacing w:val="0"/>
          <w:w w:val="69"/>
          <w:sz w:val="20"/>
          <w:szCs w:val="20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18"/>
          <w:szCs w:val="18"/>
        </w:rPr>
        <w:jc w:val="center"/>
        <w:spacing w:lineRule="exact" w:line="280"/>
        <w:ind w:left="2563" w:right="2642"/>
      </w:pPr>
      <w:r>
        <w:rPr>
          <w:rFonts w:cs="Times New Roman" w:hAnsi="Times New Roman" w:eastAsia="Times New Roman" w:ascii="Times New Roman"/>
          <w:color w:val="282828"/>
          <w:w w:val="96"/>
          <w:position w:val="8"/>
          <w:sz w:val="10"/>
          <w:szCs w:val="10"/>
        </w:rPr>
        <w:t>11</w:t>
      </w:r>
      <w:r>
        <w:rPr>
          <w:rFonts w:cs="Arial" w:hAnsi="Arial" w:eastAsia="Arial" w:ascii="Arial"/>
          <w:color w:val="282828"/>
          <w:w w:val="107"/>
          <w:position w:val="8"/>
          <w:sz w:val="18"/>
          <w:szCs w:val="18"/>
        </w:rPr>
        <w:t>COM.</w:t>
      </w:r>
      <w:r>
        <w:rPr>
          <w:rFonts w:cs="Arial" w:hAnsi="Arial" w:eastAsia="Arial" w:ascii="Arial"/>
          <w:color w:val="3B3B3B"/>
          <w:w w:val="85"/>
          <w:position w:val="8"/>
          <w:sz w:val="18"/>
          <w:szCs w:val="18"/>
        </w:rPr>
        <w:t>'P</w:t>
      </w:r>
      <w:r>
        <w:rPr>
          <w:rFonts w:cs="Arial" w:hAnsi="Arial" w:eastAsia="Arial" w:ascii="Arial"/>
          <w:color w:val="282828"/>
          <w:w w:val="140"/>
          <w:position w:val="8"/>
          <w:sz w:val="18"/>
          <w:szCs w:val="18"/>
        </w:rPr>
        <w:t>R</w:t>
      </w:r>
      <w:r>
        <w:rPr>
          <w:rFonts w:cs="Arial" w:hAnsi="Arial" w:eastAsia="Arial" w:ascii="Arial"/>
          <w:color w:val="3B3B3B"/>
          <w:w w:val="114"/>
          <w:position w:val="8"/>
          <w:sz w:val="18"/>
          <w:szCs w:val="18"/>
        </w:rPr>
        <w:t>OM.6</w:t>
      </w:r>
      <w:r>
        <w:rPr>
          <w:rFonts w:cs="Arial" w:hAnsi="Arial" w:eastAsia="Arial" w:ascii="Arial"/>
          <w:color w:val="282828"/>
          <w:w w:val="118"/>
          <w:position w:val="8"/>
          <w:sz w:val="18"/>
          <w:szCs w:val="18"/>
        </w:rPr>
        <w:t>TfD</w:t>
      </w:r>
      <w:r>
        <w:rPr>
          <w:rFonts w:cs="Arial" w:hAnsi="Arial" w:eastAsia="Arial" w:ascii="Arial"/>
          <w:color w:val="3B3B3B"/>
          <w:w w:val="114"/>
          <w:position w:val="8"/>
          <w:sz w:val="18"/>
          <w:szCs w:val="18"/>
        </w:rPr>
        <w:t>O</w:t>
      </w:r>
      <w:r>
        <w:rPr>
          <w:rFonts w:cs="Arial" w:hAnsi="Arial" w:eastAsia="Arial" w:ascii="Arial"/>
          <w:color w:val="525252"/>
          <w:w w:val="109"/>
          <w:position w:val="8"/>
          <w:sz w:val="18"/>
          <w:szCs w:val="18"/>
        </w:rPr>
        <w:t>S</w:t>
      </w:r>
      <w:r>
        <w:rPr>
          <w:rFonts w:cs="Arial" w:hAnsi="Arial" w:eastAsia="Arial" w:ascii="Arial"/>
          <w:color w:val="525252"/>
          <w:w w:val="100"/>
          <w:position w:val="8"/>
          <w:sz w:val="18"/>
          <w:szCs w:val="18"/>
        </w:rPr>
        <w:t> </w:t>
      </w:r>
      <w:r>
        <w:rPr>
          <w:rFonts w:cs="Arial" w:hAnsi="Arial" w:eastAsia="Arial" w:ascii="Arial"/>
          <w:color w:val="525252"/>
          <w:spacing w:val="12"/>
          <w:w w:val="100"/>
          <w:position w:val="8"/>
          <w:sz w:val="18"/>
          <w:szCs w:val="18"/>
        </w:rPr>
        <w:t> </w:t>
      </w:r>
      <w:r>
        <w:rPr>
          <w:rFonts w:cs="Arial" w:hAnsi="Arial" w:eastAsia="Arial" w:ascii="Arial"/>
          <w:color w:val="282828"/>
          <w:spacing w:val="0"/>
          <w:w w:val="100"/>
          <w:position w:val="-2"/>
          <w:sz w:val="18"/>
          <w:szCs w:val="18"/>
        </w:rPr>
        <w:t>CO</w:t>
      </w:r>
      <w:r>
        <w:rPr>
          <w:rFonts w:cs="Arial" w:hAnsi="Arial" w:eastAsia="Arial" w:ascii="Arial"/>
          <w:color w:val="3B3B3B"/>
          <w:spacing w:val="0"/>
          <w:w w:val="100"/>
          <w:position w:val="-2"/>
          <w:sz w:val="18"/>
          <w:szCs w:val="18"/>
        </w:rPr>
        <w:t>N</w:t>
      </w:r>
      <w:r>
        <w:rPr>
          <w:rFonts w:cs="Arial" w:hAnsi="Arial" w:eastAsia="Arial" w:ascii="Arial"/>
          <w:color w:val="3B3B3B"/>
          <w:spacing w:val="0"/>
          <w:w w:val="100"/>
          <w:position w:val="-2"/>
          <w:sz w:val="18"/>
          <w:szCs w:val="18"/>
        </w:rPr>
        <w:t> </w:t>
      </w:r>
      <w:r>
        <w:rPr>
          <w:rFonts w:cs="Arial" w:hAnsi="Arial" w:eastAsia="Arial" w:ascii="Arial"/>
          <w:color w:val="3B3B3B"/>
          <w:spacing w:val="37"/>
          <w:w w:val="100"/>
          <w:position w:val="-2"/>
          <w:sz w:val="18"/>
          <w:szCs w:val="18"/>
        </w:rPr>
        <w:t> </w:t>
      </w:r>
      <w:r>
        <w:rPr>
          <w:rFonts w:cs="Arial" w:hAnsi="Arial" w:eastAsia="Arial" w:ascii="Arial"/>
          <w:color w:val="525252"/>
          <w:spacing w:val="0"/>
          <w:w w:val="146"/>
          <w:position w:val="-2"/>
          <w:sz w:val="18"/>
          <w:szCs w:val="18"/>
        </w:rPr>
        <w:t>S</w:t>
      </w:r>
      <w:r>
        <w:rPr>
          <w:rFonts w:cs="Arial" w:hAnsi="Arial" w:eastAsia="Arial" w:ascii="Arial"/>
          <w:color w:val="282828"/>
          <w:spacing w:val="0"/>
          <w:w w:val="72"/>
          <w:position w:val="-2"/>
          <w:sz w:val="18"/>
          <w:szCs w:val="18"/>
        </w:rPr>
        <w:t>IA.</w:t>
      </w:r>
      <w:r>
        <w:rPr>
          <w:rFonts w:cs="Arial" w:hAnsi="Arial" w:eastAsia="Arial" w:ascii="Arial"/>
          <w:color w:val="282828"/>
          <w:spacing w:val="24"/>
          <w:w w:val="100"/>
          <w:position w:val="-2"/>
          <w:sz w:val="18"/>
          <w:szCs w:val="18"/>
        </w:rPr>
        <w:t> </w:t>
      </w:r>
      <w:r>
        <w:rPr>
          <w:rFonts w:cs="Arial" w:hAnsi="Arial" w:eastAsia="Arial" w:ascii="Arial"/>
          <w:color w:val="282828"/>
          <w:spacing w:val="0"/>
          <w:w w:val="140"/>
          <w:position w:val="-2"/>
          <w:sz w:val="18"/>
          <w:szCs w:val="18"/>
        </w:rPr>
        <w:t>S</w:t>
      </w:r>
      <w:r>
        <w:rPr>
          <w:rFonts w:cs="Arial" w:hAnsi="Arial" w:eastAsia="Arial" w:ascii="Arial"/>
          <w:color w:val="3B3B3B"/>
          <w:spacing w:val="0"/>
          <w:w w:val="146"/>
          <w:position w:val="-2"/>
          <w:sz w:val="18"/>
          <w:szCs w:val="18"/>
        </w:rPr>
        <w:t>A</w:t>
      </w:r>
      <w:r>
        <w:rPr>
          <w:rFonts w:cs="Arial" w:hAnsi="Arial" w:eastAsia="Arial" w:ascii="Arial"/>
          <w:color w:val="525252"/>
          <w:spacing w:val="0"/>
          <w:w w:val="146"/>
          <w:position w:val="-2"/>
          <w:sz w:val="18"/>
          <w:szCs w:val="18"/>
        </w:rPr>
        <w:t>L</w:t>
      </w:r>
      <w:r>
        <w:rPr>
          <w:rFonts w:cs="Arial" w:hAnsi="Arial" w:eastAsia="Arial" w:ascii="Arial"/>
          <w:color w:val="282828"/>
          <w:spacing w:val="0"/>
          <w:w w:val="82"/>
          <w:position w:val="-2"/>
          <w:sz w:val="18"/>
          <w:szCs w:val="18"/>
        </w:rPr>
        <w:t>IA."D"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22"/>
          <w:szCs w:val="22"/>
        </w:rPr>
        <w:jc w:val="center"/>
        <w:spacing w:before="87"/>
        <w:ind w:left="3669" w:right="3792"/>
      </w:pPr>
      <w:r>
        <w:rPr>
          <w:rFonts w:cs="Arial" w:hAnsi="Arial" w:eastAsia="Arial" w:ascii="Arial"/>
          <w:color w:val="141414"/>
          <w:spacing w:val="0"/>
          <w:w w:val="88"/>
          <w:sz w:val="22"/>
          <w:szCs w:val="22"/>
        </w:rPr>
        <w:t>NIT.</w:t>
      </w:r>
      <w:r>
        <w:rPr>
          <w:rFonts w:cs="Arial" w:hAnsi="Arial" w:eastAsia="Arial" w:ascii="Arial"/>
          <w:color w:val="141414"/>
          <w:spacing w:val="9"/>
          <w:w w:val="88"/>
          <w:sz w:val="22"/>
          <w:szCs w:val="22"/>
        </w:rPr>
        <w:t> </w:t>
      </w:r>
      <w:r>
        <w:rPr>
          <w:rFonts w:cs="Arial" w:hAnsi="Arial" w:eastAsia="Arial" w:ascii="Arial"/>
          <w:color w:val="141414"/>
          <w:spacing w:val="0"/>
          <w:w w:val="95"/>
          <w:sz w:val="22"/>
          <w:szCs w:val="22"/>
        </w:rPr>
        <w:t>891.</w:t>
      </w:r>
      <w:r>
        <w:rPr>
          <w:rFonts w:cs="Arial" w:hAnsi="Arial" w:eastAsia="Arial" w:ascii="Arial"/>
          <w:color w:val="282828"/>
          <w:spacing w:val="0"/>
          <w:w w:val="83"/>
          <w:sz w:val="22"/>
          <w:szCs w:val="22"/>
        </w:rPr>
        <w:t>8</w:t>
      </w:r>
      <w:r>
        <w:rPr>
          <w:rFonts w:cs="Arial" w:hAnsi="Arial" w:eastAsia="Arial" w:ascii="Arial"/>
          <w:color w:val="141414"/>
          <w:spacing w:val="0"/>
          <w:w w:val="97"/>
          <w:sz w:val="22"/>
          <w:szCs w:val="22"/>
        </w:rPr>
        <w:t>00.39</w:t>
      </w:r>
      <w:r>
        <w:rPr>
          <w:rFonts w:cs="Arial" w:hAnsi="Arial" w:eastAsia="Arial" w:ascii="Arial"/>
          <w:color w:val="282828"/>
          <w:spacing w:val="0"/>
          <w:w w:val="83"/>
          <w:sz w:val="22"/>
          <w:szCs w:val="22"/>
        </w:rPr>
        <w:t>5</w:t>
      </w:r>
      <w:r>
        <w:rPr>
          <w:rFonts w:cs="Arial" w:hAnsi="Arial" w:eastAsia="Arial" w:ascii="Arial"/>
          <w:color w:val="141414"/>
          <w:spacing w:val="0"/>
          <w:w w:val="90"/>
          <w:sz w:val="22"/>
          <w:szCs w:val="22"/>
        </w:rPr>
        <w:t>-1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234"/>
        <w:ind w:left="782" w:right="519" w:firstLine="43"/>
      </w:pP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uando</w:t>
      </w:r>
      <w:r>
        <w:rPr>
          <w:rFonts w:cs="Arial" w:hAnsi="Arial" w:eastAsia="Arial" w:ascii="Arial"/>
          <w:i/>
          <w:color w:val="141414"/>
          <w:spacing w:val="-12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27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cir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un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tanci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7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difer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t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es</w:t>
      </w:r>
      <w:r>
        <w:rPr>
          <w:rFonts w:cs="Arial" w:hAnsi="Arial" w:eastAsia="Arial" w:ascii="Arial"/>
          <w:i/>
          <w:color w:val="141414"/>
          <w:spacing w:val="-4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27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26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fuerza</w:t>
      </w:r>
      <w:r>
        <w:rPr>
          <w:rFonts w:cs="Arial" w:hAnsi="Arial" w:eastAsia="Arial" w:ascii="Arial"/>
          <w:i/>
          <w:color w:val="141414"/>
          <w:spacing w:val="18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m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yor</w:t>
      </w:r>
      <w:r>
        <w:rPr>
          <w:rFonts w:cs="Arial" w:hAnsi="Arial" w:eastAsia="Arial" w:ascii="Arial"/>
          <w:i/>
          <w:color w:val="141414"/>
          <w:spacing w:val="18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35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23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f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rtuit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5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se</w:t>
      </w:r>
      <w:r>
        <w:rPr>
          <w:rFonts w:cs="Arial" w:hAnsi="Arial" w:eastAsia="Arial" w:ascii="Arial"/>
          <w:i/>
          <w:color w:val="282828"/>
          <w:spacing w:val="20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d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etermine</w:t>
      </w:r>
      <w:r>
        <w:rPr>
          <w:rFonts w:cs="Arial" w:hAnsi="Arial" w:eastAsia="Arial" w:ascii="Arial"/>
          <w:i/>
          <w:color w:val="141414"/>
          <w:spacing w:val="-1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la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sus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nsió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3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-2"/>
          <w:w w:val="79"/>
          <w:sz w:val="24"/>
          <w:szCs w:val="24"/>
        </w:rPr>
        <w:t>f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bajo</w:t>
      </w:r>
      <w:r>
        <w:rPr>
          <w:rFonts w:cs="Arial" w:hAnsi="Arial" w:eastAsia="Arial" w:ascii="Arial"/>
          <w:i/>
          <w:color w:val="141414"/>
          <w:spacing w:val="1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or</w:t>
      </w:r>
      <w:r>
        <w:rPr>
          <w:rFonts w:cs="Arial" w:hAnsi="Arial" w:eastAsia="Arial" w:ascii="Arial"/>
          <w:i/>
          <w:color w:val="282828"/>
          <w:spacing w:val="2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ie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mp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1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no</w:t>
      </w:r>
      <w:r>
        <w:rPr>
          <w:rFonts w:cs="Arial" w:hAnsi="Arial" w:eastAsia="Arial" w:ascii="Arial"/>
          <w:i/>
          <w:color w:val="282828"/>
          <w:spacing w:val="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ma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yor</w:t>
      </w:r>
      <w:r>
        <w:rPr>
          <w:rFonts w:cs="Arial" w:hAnsi="Arial" w:eastAsia="Arial" w:ascii="Arial"/>
          <w:i/>
          <w:color w:val="282828"/>
          <w:spacing w:val="2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1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do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282828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(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2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)</w:t>
      </w:r>
      <w:r>
        <w:rPr>
          <w:rFonts w:cs="Arial" w:hAnsi="Arial" w:eastAsia="Arial" w:ascii="Arial"/>
          <w:i/>
          <w:color w:val="141414"/>
          <w:spacing w:val="1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24"/>
          <w:w w:val="7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i/>
          <w:color w:val="282828"/>
          <w:spacing w:val="0"/>
          <w:w w:val="79"/>
          <w:sz w:val="26"/>
          <w:szCs w:val="26"/>
        </w:rPr>
        <w:t>y</w:t>
      </w:r>
      <w:r>
        <w:rPr>
          <w:rFonts w:cs="Times New Roman" w:hAnsi="Times New Roman" w:eastAsia="Times New Roman" w:ascii="Times New Roman"/>
          <w:i/>
          <w:color w:val="282828"/>
          <w:spacing w:val="10"/>
          <w:w w:val="79"/>
          <w:sz w:val="26"/>
          <w:szCs w:val="26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ued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2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sar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rollar</w:t>
      </w:r>
      <w:r>
        <w:rPr>
          <w:rFonts w:cs="Arial" w:hAnsi="Arial" w:eastAsia="Arial" w:ascii="Arial"/>
          <w:i/>
          <w:color w:val="282828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jornada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3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1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trabajo</w:t>
      </w:r>
      <w:r>
        <w:rPr>
          <w:rFonts w:cs="Arial" w:hAnsi="Arial" w:eastAsia="Arial" w:ascii="Arial"/>
          <w:i/>
          <w:color w:val="141414"/>
          <w:spacing w:val="5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dentro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1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del</w:t>
      </w:r>
      <w:r>
        <w:rPr>
          <w:rFonts w:cs="Arial" w:hAnsi="Arial" w:eastAsia="Arial" w:ascii="Arial"/>
          <w:i/>
          <w:color w:val="141414"/>
          <w:spacing w:val="5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hor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rio</w:t>
      </w:r>
      <w:r>
        <w:rPr>
          <w:rFonts w:cs="Arial" w:hAnsi="Arial" w:eastAsia="Arial" w:ascii="Arial"/>
          <w:i/>
          <w:color w:val="141414"/>
          <w:spacing w:val="4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previsto,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cum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lir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en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i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g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núm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ero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5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ras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di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tinta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s</w:t>
      </w:r>
      <w:r>
        <w:rPr>
          <w:rFonts w:cs="Arial" w:hAnsi="Arial" w:eastAsia="Arial" w:ascii="Arial"/>
          <w:i/>
          <w:color w:val="282828"/>
          <w:spacing w:val="2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del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hor</w:t>
      </w:r>
      <w:r>
        <w:rPr>
          <w:rFonts w:cs="Arial" w:hAnsi="Arial" w:eastAsia="Arial" w:ascii="Arial"/>
          <w:i/>
          <w:color w:val="282828"/>
          <w:spacing w:val="-13"/>
          <w:w w:val="85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6"/>
          <w:sz w:val="24"/>
          <w:szCs w:val="24"/>
        </w:rPr>
        <w:t>río</w:t>
      </w:r>
      <w:r>
        <w:rPr>
          <w:rFonts w:cs="Arial" w:hAnsi="Arial" w:eastAsia="Arial" w:ascii="Arial"/>
          <w:i/>
          <w:color w:val="282828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i/>
          <w:color w:val="282828"/>
          <w:spacing w:val="24"/>
          <w:w w:val="42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in</w:t>
      </w:r>
      <w:r>
        <w:rPr>
          <w:rFonts w:cs="Arial" w:hAnsi="Arial" w:eastAsia="Arial" w:ascii="Arial"/>
          <w:i/>
          <w:color w:val="141414"/>
          <w:spacing w:val="18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q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ue</w:t>
      </w:r>
      <w:r>
        <w:rPr>
          <w:rFonts w:cs="Arial" w:hAnsi="Arial" w:eastAsia="Arial" w:ascii="Arial"/>
          <w:i/>
          <w:color w:val="141414"/>
          <w:spacing w:val="24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5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servi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i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2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pre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tad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49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en</w:t>
      </w:r>
      <w:r>
        <w:rPr>
          <w:rFonts w:cs="Arial" w:hAnsi="Arial" w:eastAsia="Arial" w:ascii="Arial"/>
          <w:i/>
          <w:color w:val="141414"/>
          <w:spacing w:val="2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-2"/>
          <w:w w:val="78"/>
          <w:sz w:val="24"/>
          <w:szCs w:val="24"/>
        </w:rPr>
        <w:t>f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tes</w:t>
      </w:r>
      <w:r>
        <w:rPr>
          <w:rFonts w:cs="Arial" w:hAnsi="Arial" w:eastAsia="Arial" w:ascii="Arial"/>
          <w:i/>
          <w:color w:val="141414"/>
          <w:spacing w:val="18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h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ora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24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c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t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it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y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41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7"/>
          <w:sz w:val="24"/>
          <w:szCs w:val="24"/>
        </w:rPr>
        <w:t>tr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aba</w:t>
      </w:r>
      <w:r>
        <w:rPr>
          <w:rFonts w:cs="Arial" w:hAnsi="Arial" w:eastAsia="Arial" w:ascii="Arial"/>
          <w:i/>
          <w:color w:val="141414"/>
          <w:spacing w:val="0"/>
          <w:w w:val="147"/>
          <w:sz w:val="24"/>
          <w:szCs w:val="24"/>
        </w:rPr>
        <w:t>j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uplem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ta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rio</w:t>
      </w:r>
      <w:r>
        <w:rPr>
          <w:rFonts w:cs="Arial" w:hAnsi="Arial" w:eastAsia="Arial" w:ascii="Arial"/>
          <w:i/>
          <w:color w:val="141414"/>
          <w:spacing w:val="7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ni</w:t>
      </w:r>
      <w:r>
        <w:rPr>
          <w:rFonts w:cs="Arial" w:hAnsi="Arial" w:eastAsia="Arial" w:ascii="Arial"/>
          <w:i/>
          <w:color w:val="141414"/>
          <w:spacing w:val="1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impliqu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15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mun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ac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ión</w:t>
      </w:r>
      <w:r>
        <w:rPr>
          <w:rFonts w:cs="Arial" w:hAnsi="Arial" w:eastAsia="Arial" w:ascii="Arial"/>
          <w:i/>
          <w:color w:val="141414"/>
          <w:spacing w:val="-3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ad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ic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ional</w:t>
      </w:r>
      <w:r>
        <w:rPr>
          <w:rFonts w:cs="Arial" w:hAnsi="Arial" w:eastAsia="Arial" w:ascii="Arial"/>
          <w:i/>
          <w:color w:val="141414"/>
          <w:spacing w:val="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lguna</w:t>
      </w:r>
      <w:r>
        <w:rPr>
          <w:rFonts w:cs="Arial" w:hAnsi="Arial" w:eastAsia="Arial" w:ascii="Arial"/>
          <w:i/>
          <w:color w:val="3B3B3B"/>
          <w:spacing w:val="0"/>
          <w:w w:val="31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1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227"/>
        <w:ind w:left="811" w:right="536" w:firstLine="7"/>
      </w:pPr>
      <w:r>
        <w:rPr>
          <w:rFonts w:cs="Arial" w:hAnsi="Arial" w:eastAsia="Arial" w:ascii="Arial"/>
          <w:b/>
          <w:i/>
          <w:color w:val="141414"/>
          <w:spacing w:val="0"/>
          <w:w w:val="79"/>
          <w:sz w:val="24"/>
          <w:szCs w:val="24"/>
        </w:rPr>
        <w:t>PARAGRAFO:</w:t>
      </w:r>
      <w:r>
        <w:rPr>
          <w:rFonts w:cs="Arial" w:hAnsi="Arial" w:eastAsia="Arial" w:ascii="Arial"/>
          <w:b/>
          <w:i/>
          <w:color w:val="141414"/>
          <w:spacing w:val="0"/>
          <w:w w:val="79"/>
          <w:sz w:val="24"/>
          <w:szCs w:val="24"/>
        </w:rPr>
        <w:t>  </w:t>
      </w:r>
      <w:r>
        <w:rPr>
          <w:rFonts w:cs="Arial" w:hAnsi="Arial" w:eastAsia="Arial" w:ascii="Arial"/>
          <w:b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El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úm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ero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4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ra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3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3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traba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jo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3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ñ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al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4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en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3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est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3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títu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lo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4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00"/>
          <w:sz w:val="24"/>
          <w:szCs w:val="24"/>
        </w:rPr>
        <w:t>ser</w:t>
      </w:r>
      <w:r>
        <w:rPr>
          <w:rFonts w:cs="Arial" w:hAnsi="Arial" w:eastAsia="Arial" w:ascii="Arial"/>
          <w:i/>
          <w:color w:val="14141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modificad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1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8"/>
          <w:sz w:val="24"/>
          <w:szCs w:val="24"/>
        </w:rPr>
        <w:t>por</w:t>
      </w:r>
      <w:r>
        <w:rPr>
          <w:rFonts w:cs="Arial" w:hAnsi="Arial" w:eastAsia="Arial" w:ascii="Arial"/>
          <w:i/>
          <w:color w:val="141414"/>
          <w:spacing w:val="-3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00"/>
          <w:sz w:val="24"/>
          <w:szCs w:val="24"/>
        </w:rPr>
        <w:t>el</w:t>
      </w:r>
      <w:r>
        <w:rPr>
          <w:rFonts w:cs="Arial" w:hAnsi="Arial" w:eastAsia="Arial" w:ascii="Arial"/>
          <w:i/>
          <w:color w:val="141414"/>
          <w:spacing w:val="-2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Gerente</w:t>
      </w:r>
      <w:r>
        <w:rPr>
          <w:rFonts w:cs="Arial" w:hAnsi="Arial" w:eastAsia="Arial" w:ascii="Arial"/>
          <w:i/>
          <w:color w:val="141414"/>
          <w:spacing w:val="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del</w:t>
      </w:r>
      <w:r>
        <w:rPr>
          <w:rFonts w:cs="Arial" w:hAnsi="Arial" w:eastAsia="Arial" w:ascii="Arial"/>
          <w:i/>
          <w:color w:val="141414"/>
          <w:spacing w:val="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HOSPITAL,</w:t>
      </w:r>
      <w:r>
        <w:rPr>
          <w:rFonts w:cs="Arial" w:hAnsi="Arial" w:eastAsia="Arial" w:ascii="Arial"/>
          <w:i/>
          <w:color w:val="141414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por</w:t>
      </w:r>
      <w:r>
        <w:rPr>
          <w:rFonts w:cs="Arial" w:hAnsi="Arial" w:eastAsia="Arial" w:ascii="Arial"/>
          <w:i/>
          <w:color w:val="141414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fuerz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1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mayor</w:t>
      </w:r>
      <w:r>
        <w:rPr>
          <w:rFonts w:cs="Arial" w:hAnsi="Arial" w:eastAsia="Arial" w:ascii="Arial"/>
          <w:i/>
          <w:color w:val="141414"/>
          <w:spacing w:val="12"/>
          <w:w w:val="7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282828"/>
          <w:spacing w:val="0"/>
          <w:w w:val="79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282828"/>
          <w:spacing w:val="5"/>
          <w:w w:val="79"/>
          <w:sz w:val="28"/>
          <w:szCs w:val="28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caso</w:t>
      </w:r>
      <w:r>
        <w:rPr>
          <w:rFonts w:cs="Arial" w:hAnsi="Arial" w:eastAsia="Arial" w:ascii="Arial"/>
          <w:i/>
          <w:color w:val="141414"/>
          <w:spacing w:val="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28"/>
          <w:sz w:val="24"/>
          <w:szCs w:val="24"/>
        </w:rPr>
        <w:t>f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rtuito</w:t>
      </w:r>
      <w:r>
        <w:rPr>
          <w:rFonts w:cs="Arial" w:hAnsi="Arial" w:eastAsia="Arial" w:ascii="Arial"/>
          <w:i/>
          <w:color w:val="282828"/>
          <w:spacing w:val="0"/>
          <w:w w:val="63"/>
          <w:sz w:val="24"/>
          <w:szCs w:val="24"/>
        </w:rPr>
        <w:t>,</w:t>
      </w:r>
      <w:r>
        <w:rPr>
          <w:rFonts w:cs="Arial" w:hAnsi="Arial" w:eastAsia="Arial" w:ascii="Arial"/>
          <w:i/>
          <w:color w:val="282828"/>
          <w:spacing w:val="-1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ar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vita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1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que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i/>
          <w:color w:val="282828"/>
          <w:spacing w:val="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perturb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3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el</w:t>
      </w:r>
      <w:r>
        <w:rPr>
          <w:rFonts w:cs="Arial" w:hAnsi="Arial" w:eastAsia="Arial" w:ascii="Arial"/>
          <w:i/>
          <w:color w:val="141414"/>
          <w:spacing w:val="1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eb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ido</w:t>
      </w:r>
      <w:r>
        <w:rPr>
          <w:rFonts w:cs="Arial" w:hAnsi="Arial" w:eastAsia="Arial" w:ascii="Arial"/>
          <w:i/>
          <w:color w:val="141414"/>
          <w:spacing w:val="1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fun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ci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onamiento</w:t>
      </w:r>
      <w:r>
        <w:rPr>
          <w:rFonts w:cs="Arial" w:hAnsi="Arial" w:eastAsia="Arial" w:ascii="Arial"/>
          <w:i/>
          <w:color w:val="141414"/>
          <w:spacing w:val="2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en</w:t>
      </w:r>
      <w:r>
        <w:rPr>
          <w:rFonts w:cs="Arial" w:hAnsi="Arial" w:eastAsia="Arial" w:ascii="Arial"/>
          <w:i/>
          <w:color w:val="141414"/>
          <w:spacing w:val="2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la</w:t>
      </w:r>
      <w:r>
        <w:rPr>
          <w:rFonts w:cs="Arial" w:hAnsi="Arial" w:eastAsia="Arial" w:ascii="Arial"/>
          <w:i/>
          <w:color w:val="141414"/>
          <w:spacing w:val="-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2"/>
          <w:sz w:val="24"/>
          <w:szCs w:val="24"/>
        </w:rPr>
        <w:t>prest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ac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i</w:t>
      </w:r>
      <w:r>
        <w:rPr>
          <w:rFonts w:cs="Arial" w:hAnsi="Arial" w:eastAsia="Arial" w:ascii="Arial"/>
          <w:i/>
          <w:color w:val="282828"/>
          <w:spacing w:val="0"/>
          <w:w w:val="85"/>
          <w:sz w:val="24"/>
          <w:szCs w:val="24"/>
        </w:rPr>
        <w:t>ó</w:t>
      </w:r>
      <w:r>
        <w:rPr>
          <w:rFonts w:cs="Arial" w:hAnsi="Arial" w:eastAsia="Arial" w:ascii="Arial"/>
          <w:i/>
          <w:color w:val="141414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4"/>
          <w:sz w:val="24"/>
          <w:szCs w:val="24"/>
        </w:rPr>
        <w:t>del</w:t>
      </w:r>
      <w:r>
        <w:rPr>
          <w:rFonts w:cs="Arial" w:hAnsi="Arial" w:eastAsia="Arial" w:ascii="Arial"/>
          <w:i/>
          <w:color w:val="141414"/>
          <w:spacing w:val="-4"/>
          <w:w w:val="84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se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rv</w:t>
      </w:r>
      <w:r>
        <w:rPr>
          <w:rFonts w:cs="Arial" w:hAnsi="Arial" w:eastAsia="Arial" w:ascii="Arial"/>
          <w:i/>
          <w:color w:val="282828"/>
          <w:spacing w:val="0"/>
          <w:w w:val="84"/>
          <w:sz w:val="24"/>
          <w:szCs w:val="24"/>
        </w:rPr>
        <w:t>ici</w:t>
      </w:r>
      <w:r>
        <w:rPr>
          <w:rFonts w:cs="Arial" w:hAnsi="Arial" w:eastAsia="Arial" w:ascii="Arial"/>
          <w:i/>
          <w:color w:val="141414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3B3B3B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i/>
          <w:color w:val="3B3B3B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Igualment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e,</w:t>
      </w:r>
      <w:r>
        <w:rPr>
          <w:rFonts w:cs="Arial" w:hAnsi="Arial" w:eastAsia="Arial" w:ascii="Arial"/>
          <w:i/>
          <w:color w:val="282828"/>
          <w:spacing w:val="51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00"/>
          <w:sz w:val="24"/>
          <w:szCs w:val="24"/>
        </w:rPr>
        <w:t>el</w:t>
      </w:r>
      <w:r>
        <w:rPr>
          <w:rFonts w:cs="Arial" w:hAnsi="Arial" w:eastAsia="Arial" w:ascii="Arial"/>
          <w:i/>
          <w:color w:val="141414"/>
          <w:spacing w:val="-2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5"/>
          <w:sz w:val="24"/>
          <w:szCs w:val="24"/>
        </w:rPr>
        <w:t>Ge</w:t>
      </w:r>
      <w:r>
        <w:rPr>
          <w:rFonts w:cs="Arial" w:hAnsi="Arial" w:eastAsia="Arial" w:ascii="Arial"/>
          <w:i/>
          <w:color w:val="141414"/>
          <w:spacing w:val="0"/>
          <w:w w:val="98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nte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25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HO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I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TAL</w:t>
      </w:r>
      <w:r>
        <w:rPr>
          <w:rFonts w:cs="Arial" w:hAnsi="Arial" w:eastAsia="Arial" w:ascii="Arial"/>
          <w:i/>
          <w:color w:val="141414"/>
          <w:spacing w:val="34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podrá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21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ampliar</w:t>
      </w:r>
      <w:r>
        <w:rPr>
          <w:rFonts w:cs="Arial" w:hAnsi="Arial" w:eastAsia="Arial" w:ascii="Arial"/>
          <w:i/>
          <w:color w:val="141414"/>
          <w:spacing w:val="5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11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jorn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da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24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or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d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in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ria</w:t>
      </w:r>
      <w:r>
        <w:rPr>
          <w:rFonts w:cs="Arial" w:hAnsi="Arial" w:eastAsia="Arial" w:ascii="Arial"/>
          <w:i/>
          <w:color w:val="141414"/>
          <w:spacing w:val="52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ra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3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aq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ue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llo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s</w:t>
      </w:r>
      <w:r>
        <w:rPr>
          <w:rFonts w:cs="Arial" w:hAnsi="Arial" w:eastAsia="Arial" w:ascii="Arial"/>
          <w:i/>
          <w:color w:val="282828"/>
          <w:spacing w:val="51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se</w:t>
      </w:r>
      <w:r>
        <w:rPr>
          <w:rFonts w:cs="Arial" w:hAnsi="Arial" w:eastAsia="Arial" w:ascii="Arial"/>
          <w:i/>
          <w:color w:val="141414"/>
          <w:spacing w:val="0"/>
          <w:w w:val="85"/>
          <w:sz w:val="24"/>
          <w:szCs w:val="24"/>
        </w:rPr>
        <w:t>rv</w:t>
      </w:r>
      <w:r>
        <w:rPr>
          <w:rFonts w:cs="Arial" w:hAnsi="Arial" w:eastAsia="Arial" w:ascii="Arial"/>
          <w:i/>
          <w:color w:val="282828"/>
          <w:spacing w:val="0"/>
          <w:w w:val="107"/>
          <w:sz w:val="24"/>
          <w:szCs w:val="24"/>
        </w:rPr>
        <w:t>i</w:t>
      </w:r>
      <w:r>
        <w:rPr>
          <w:rFonts w:cs="Arial" w:hAnsi="Arial" w:eastAsia="Arial" w:ascii="Arial"/>
          <w:i/>
          <w:color w:val="141414"/>
          <w:spacing w:val="0"/>
          <w:w w:val="85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98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es</w:t>
      </w:r>
      <w:r>
        <w:rPr>
          <w:rFonts w:cs="Arial" w:hAnsi="Arial" w:eastAsia="Arial" w:ascii="Arial"/>
          <w:i/>
          <w:color w:val="282828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-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q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before="13" w:lineRule="exact" w:line="260"/>
        <w:ind w:left="818" w:right="574" w:firstLine="7"/>
      </w:pP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desempeñen</w:t>
      </w:r>
      <w:r>
        <w:rPr>
          <w:rFonts w:cs="Arial" w:hAnsi="Arial" w:eastAsia="Arial" w:ascii="Arial"/>
          <w:i/>
          <w:color w:val="141414"/>
          <w:spacing w:val="7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labores</w:t>
      </w:r>
      <w:r>
        <w:rPr>
          <w:rFonts w:cs="Arial" w:hAnsi="Arial" w:eastAsia="Arial" w:ascii="Arial"/>
          <w:i/>
          <w:color w:val="141414"/>
          <w:spacing w:val="18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que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por</w:t>
      </w:r>
      <w:r>
        <w:rPr>
          <w:rFonts w:cs="Arial" w:hAnsi="Arial" w:eastAsia="Arial" w:ascii="Arial"/>
          <w:i/>
          <w:color w:val="141414"/>
          <w:spacing w:val="15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su</w:t>
      </w:r>
      <w:r>
        <w:rPr>
          <w:rFonts w:cs="Arial" w:hAnsi="Arial" w:eastAsia="Arial" w:ascii="Arial"/>
          <w:i/>
          <w:color w:val="141414"/>
          <w:spacing w:val="4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turale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za</w:t>
      </w:r>
      <w:r>
        <w:rPr>
          <w:rFonts w:cs="Arial" w:hAnsi="Arial" w:eastAsia="Arial" w:ascii="Arial"/>
          <w:i/>
          <w:color w:val="282828"/>
          <w:spacing w:val="8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no</w:t>
      </w:r>
      <w:r>
        <w:rPr>
          <w:rFonts w:cs="Arial" w:hAnsi="Arial" w:eastAsia="Arial" w:ascii="Arial"/>
          <w:i/>
          <w:color w:val="141414"/>
          <w:spacing w:val="2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tienen</w:t>
      </w:r>
      <w:r>
        <w:rPr>
          <w:rFonts w:cs="Arial" w:hAnsi="Arial" w:eastAsia="Arial" w:ascii="Arial"/>
          <w:i/>
          <w:color w:val="141414"/>
          <w:spacing w:val="1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solu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i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ó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14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7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ontinuid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</w:t>
      </w:r>
      <w:r>
        <w:rPr>
          <w:rFonts w:cs="Arial" w:hAnsi="Arial" w:eastAsia="Arial" w:ascii="Arial"/>
          <w:i/>
          <w:color w:val="141414"/>
          <w:spacing w:val="8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por</w:t>
      </w:r>
      <w:r>
        <w:rPr>
          <w:rFonts w:cs="Arial" w:hAnsi="Arial" w:eastAsia="Arial" w:ascii="Arial"/>
          <w:i/>
          <w:color w:val="141414"/>
          <w:spacing w:val="22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tu</w:t>
      </w:r>
      <w:r>
        <w:rPr>
          <w:rFonts w:cs="Arial" w:hAnsi="Arial" w:eastAsia="Arial" w:ascii="Arial"/>
          <w:i/>
          <w:color w:val="282828"/>
          <w:spacing w:val="0"/>
          <w:w w:val="76"/>
          <w:sz w:val="24"/>
          <w:szCs w:val="24"/>
        </w:rPr>
        <w:t>rn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os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esivo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31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7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06" w:right="142" w:firstLine="7"/>
      </w:pP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Que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15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el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se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rvidor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7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público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8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JAVIER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32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ENRIQUE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28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GAMBOA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27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PARDO</w:t>
      </w:r>
      <w:r>
        <w:rPr>
          <w:rFonts w:cs="Arial" w:hAnsi="Arial" w:eastAsia="Arial" w:ascii="Arial"/>
          <w:b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3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h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3B3B3B"/>
          <w:spacing w:val="0"/>
          <w:w w:val="66"/>
          <w:sz w:val="24"/>
          <w:szCs w:val="24"/>
        </w:rPr>
        <w:t>l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82828"/>
          <w:spacing w:val="0"/>
          <w:w w:val="80"/>
          <w:sz w:val="24"/>
          <w:szCs w:val="24"/>
        </w:rPr>
        <w:t>cita</w:t>
      </w:r>
      <w:r>
        <w:rPr>
          <w:rFonts w:cs="Arial" w:hAnsi="Arial" w:eastAsia="Arial" w:ascii="Arial"/>
          <w:color w:val="141414"/>
          <w:spacing w:val="0"/>
          <w:w w:val="69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3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rmis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8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sp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3B3B3B"/>
          <w:spacing w:val="0"/>
          <w:w w:val="74"/>
          <w:sz w:val="24"/>
          <w:szCs w:val="24"/>
        </w:rPr>
        <w:t>ci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al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tudio</w:t>
      </w:r>
      <w:r>
        <w:rPr>
          <w:rFonts w:cs="Arial" w:hAnsi="Arial" w:eastAsia="Arial" w:ascii="Arial"/>
          <w:color w:val="3B3B3B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3B3B3B"/>
          <w:spacing w:val="64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para</w:t>
      </w:r>
      <w:r>
        <w:rPr>
          <w:rFonts w:cs="Arial" w:hAnsi="Arial" w:eastAsia="Arial" w:ascii="Arial"/>
          <w:color w:val="141414"/>
          <w:spacing w:val="34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ad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nt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color w:val="141414"/>
          <w:spacing w:val="58"/>
          <w:w w:val="8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est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udio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2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3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os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gr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do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en</w:t>
      </w:r>
      <w:r>
        <w:rPr>
          <w:rFonts w:cs="Arial" w:hAnsi="Arial" w:eastAsia="Arial" w:ascii="Arial"/>
          <w:color w:val="141414"/>
          <w:spacing w:val="3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m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da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li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1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41414"/>
          <w:spacing w:val="4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m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ae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82"/>
          <w:sz w:val="24"/>
          <w:szCs w:val="24"/>
        </w:rPr>
        <w:t>tr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í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a,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9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anex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and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31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3B3B3B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color w:val="141414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sopo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rtes</w:t>
      </w:r>
      <w:r>
        <w:rPr>
          <w:rFonts w:cs="Arial" w:hAnsi="Arial" w:eastAsia="Arial" w:ascii="Arial"/>
          <w:color w:val="141414"/>
          <w:spacing w:val="36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que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indican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1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que</w:t>
      </w:r>
      <w:r>
        <w:rPr>
          <w:rFonts w:cs="Arial" w:hAnsi="Arial" w:eastAsia="Arial" w:ascii="Arial"/>
          <w:color w:val="141414"/>
          <w:spacing w:val="2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fue</w:t>
      </w:r>
      <w:r>
        <w:rPr>
          <w:rFonts w:cs="Arial" w:hAnsi="Arial" w:eastAsia="Arial" w:ascii="Arial"/>
          <w:color w:val="141414"/>
          <w:spacing w:val="3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c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eptado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24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la</w:t>
      </w:r>
      <w:r>
        <w:rPr>
          <w:rFonts w:cs="Arial" w:hAnsi="Arial" w:eastAsia="Arial" w:ascii="Arial"/>
          <w:color w:val="141414"/>
          <w:spacing w:val="2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Un</w:t>
      </w:r>
      <w:r>
        <w:rPr>
          <w:rFonts w:cs="Arial" w:hAnsi="Arial" w:eastAsia="Arial" w:ascii="Arial"/>
          <w:color w:val="282828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versidad</w:t>
      </w:r>
      <w:r>
        <w:rPr>
          <w:rFonts w:cs="Arial" w:hAnsi="Arial" w:eastAsia="Arial" w:ascii="Arial"/>
          <w:color w:val="141414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Extern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do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141414"/>
          <w:spacing w:val="18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Colomb</w:t>
      </w:r>
      <w:r>
        <w:rPr>
          <w:rFonts w:cs="Arial" w:hAnsi="Arial" w:eastAsia="Arial" w:ascii="Arial"/>
          <w:color w:val="3B3B3B"/>
          <w:spacing w:val="0"/>
          <w:w w:val="66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3B3B3B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color w:val="3B3B3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B3B3B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p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ara</w:t>
      </w:r>
      <w:r>
        <w:rPr>
          <w:rFonts w:cs="Arial" w:hAnsi="Arial" w:eastAsia="Arial" w:ascii="Arial"/>
          <w:color w:val="141414"/>
          <w:spacing w:val="42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ela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ntar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6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es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tud</w:t>
      </w:r>
      <w:r>
        <w:rPr>
          <w:rFonts w:cs="Arial" w:hAnsi="Arial" w:eastAsia="Arial" w:ascii="Arial"/>
          <w:color w:val="3B3B3B"/>
          <w:spacing w:val="0"/>
          <w:w w:val="73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os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19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q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u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44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ini</w:t>
      </w:r>
      <w:r>
        <w:rPr>
          <w:rFonts w:cs="Arial" w:hAnsi="Arial" w:eastAsia="Arial" w:ascii="Arial"/>
          <w:color w:val="3B3B3B"/>
          <w:spacing w:val="0"/>
          <w:w w:val="71"/>
          <w:sz w:val="24"/>
          <w:szCs w:val="24"/>
        </w:rPr>
        <w:t>c</w:t>
      </w:r>
      <w:r>
        <w:rPr>
          <w:rFonts w:cs="Arial" w:hAnsi="Arial" w:eastAsia="Arial" w:ascii="Arial"/>
          <w:color w:val="141414"/>
          <w:spacing w:val="0"/>
          <w:w w:val="39"/>
          <w:sz w:val="24"/>
          <w:szCs w:val="24"/>
        </w:rPr>
        <w:t>i</w:t>
      </w:r>
      <w:r>
        <w:rPr>
          <w:rFonts w:cs="Arial" w:hAnsi="Arial" w:eastAsia="Arial" w:ascii="Arial"/>
          <w:color w:val="3B3B3B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el</w:t>
      </w:r>
      <w:r>
        <w:rPr>
          <w:rFonts w:cs="Arial" w:hAnsi="Arial" w:eastAsia="Arial" w:ascii="Arial"/>
          <w:color w:val="141414"/>
          <w:spacing w:val="2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me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23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141414"/>
          <w:spacing w:val="2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en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ro</w:t>
      </w:r>
      <w:r>
        <w:rPr>
          <w:rFonts w:cs="Arial" w:hAnsi="Arial" w:eastAsia="Arial" w:ascii="Arial"/>
          <w:color w:val="141414"/>
          <w:spacing w:val="3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141414"/>
          <w:spacing w:val="3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2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0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2</w:t>
      </w:r>
      <w:r>
        <w:rPr>
          <w:rFonts w:cs="Arial" w:hAnsi="Arial" w:eastAsia="Arial" w:ascii="Arial"/>
          <w:color w:val="141414"/>
          <w:spacing w:val="0"/>
          <w:w w:val="63"/>
          <w:sz w:val="24"/>
          <w:szCs w:val="24"/>
        </w:rPr>
        <w:t>2.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exact" w:line="260"/>
        <w:ind w:left="113" w:right="130" w:firstLine="7"/>
      </w:pP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Qu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la</w:t>
      </w:r>
      <w:r>
        <w:rPr>
          <w:rFonts w:cs="Arial" w:hAnsi="Arial" w:eastAsia="Arial" w:ascii="Arial"/>
          <w:color w:val="141414"/>
          <w:spacing w:val="2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jornad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2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33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studios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6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que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1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ad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lantara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3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69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39"/>
          <w:sz w:val="24"/>
          <w:szCs w:val="24"/>
        </w:rPr>
        <w:t>l</w:t>
      </w:r>
      <w:r>
        <w:rPr>
          <w:rFonts w:cs="Arial" w:hAnsi="Arial" w:eastAsia="Arial" w:ascii="Arial"/>
          <w:color w:val="141414"/>
          <w:spacing w:val="48"/>
          <w:w w:val="3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prenombrado,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tien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c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mo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ede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25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c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iud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d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10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4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66"/>
          <w:sz w:val="24"/>
          <w:szCs w:val="24"/>
        </w:rPr>
        <w:t>B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69"/>
          <w:sz w:val="24"/>
          <w:szCs w:val="24"/>
        </w:rPr>
        <w:t>g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á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1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y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hor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r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41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7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es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tu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d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io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3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res</w:t>
      </w:r>
      <w:r>
        <w:rPr>
          <w:rFonts w:cs="Arial" w:hAnsi="Arial" w:eastAsia="Arial" w:ascii="Arial"/>
          <w:color w:val="3B3B3B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63"/>
          <w:sz w:val="24"/>
          <w:szCs w:val="24"/>
        </w:rPr>
        <w:t>n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c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60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un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v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ez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41414"/>
          <w:spacing w:val="48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m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color w:val="3B3B3B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3B3B3B"/>
          <w:spacing w:val="64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4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jorn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8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mi</w:t>
      </w:r>
      <w:r>
        <w:rPr>
          <w:rFonts w:cs="Arial" w:hAnsi="Arial" w:eastAsia="Arial" w:ascii="Arial"/>
          <w:color w:val="3B3B3B"/>
          <w:spacing w:val="0"/>
          <w:w w:val="79"/>
          <w:sz w:val="24"/>
          <w:szCs w:val="24"/>
        </w:rPr>
        <w:t>é</w:t>
      </w:r>
      <w:r>
        <w:rPr>
          <w:rFonts w:cs="Arial" w:hAnsi="Arial" w:eastAsia="Arial" w:ascii="Arial"/>
          <w:color w:val="282828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color w:val="3B3B3B"/>
          <w:spacing w:val="0"/>
          <w:w w:val="81"/>
          <w:sz w:val="24"/>
          <w:szCs w:val="24"/>
        </w:rPr>
        <w:t>co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color w:val="282828"/>
          <w:spacing w:val="6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4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v</w:t>
      </w:r>
      <w:r>
        <w:rPr>
          <w:rFonts w:cs="Arial" w:hAnsi="Arial" w:eastAsia="Arial" w:ascii="Arial"/>
          <w:color w:val="525252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rn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color w:val="282828"/>
          <w:spacing w:val="65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7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0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7:0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0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3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19: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0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0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7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y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sá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bados</w:t>
      </w:r>
      <w:r>
        <w:rPr>
          <w:rFonts w:cs="Arial" w:hAnsi="Arial" w:eastAsia="Arial" w:ascii="Arial"/>
          <w:color w:val="141414"/>
          <w:spacing w:val="23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de</w:t>
      </w:r>
      <w:r>
        <w:rPr>
          <w:rFonts w:cs="Arial" w:hAnsi="Arial" w:eastAsia="Arial" w:ascii="Arial"/>
          <w:color w:val="282828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0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8:00</w:t>
      </w:r>
      <w:r>
        <w:rPr>
          <w:rFonts w:cs="Arial" w:hAnsi="Arial" w:eastAsia="Arial" w:ascii="Arial"/>
          <w:color w:val="141414"/>
          <w:spacing w:val="29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9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13:00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4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226"/>
        <w:ind w:left="106" w:right="66" w:firstLine="7"/>
      </w:pP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Q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u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1"/>
          <w:sz w:val="24"/>
          <w:szCs w:val="24"/>
        </w:rPr>
        <w:t>c</w:t>
      </w:r>
      <w:r>
        <w:rPr>
          <w:rFonts w:cs="Arial" w:hAnsi="Arial" w:eastAsia="Arial" w:ascii="Arial"/>
          <w:color w:val="141414"/>
          <w:spacing w:val="0"/>
          <w:w w:val="83"/>
          <w:sz w:val="24"/>
          <w:szCs w:val="24"/>
        </w:rPr>
        <w:t>onf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rm</w:t>
      </w:r>
      <w:r>
        <w:rPr>
          <w:rFonts w:cs="Arial" w:hAnsi="Arial" w:eastAsia="Arial" w:ascii="Arial"/>
          <w:color w:val="3B3B3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dad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47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con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11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el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3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ec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r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9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10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8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3</w:t>
      </w:r>
      <w:r>
        <w:rPr>
          <w:rFonts w:cs="Arial" w:hAnsi="Arial" w:eastAsia="Arial" w:ascii="Arial"/>
          <w:color w:val="282828"/>
          <w:spacing w:val="7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8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20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1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5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: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29"/>
          <w:w w:val="42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80"/>
          <w:sz w:val="24"/>
          <w:szCs w:val="24"/>
        </w:rPr>
        <w:t>ARTÍCULO</w:t>
      </w:r>
      <w:r>
        <w:rPr>
          <w:rFonts w:cs="Arial" w:hAnsi="Arial" w:eastAsia="Arial" w:ascii="Arial"/>
          <w:b/>
          <w:color w:val="141414"/>
          <w:spacing w:val="11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80"/>
          <w:sz w:val="24"/>
          <w:szCs w:val="24"/>
        </w:rPr>
        <w:t>2.2.5.5.19</w:t>
      </w:r>
      <w:r>
        <w:rPr>
          <w:rFonts w:cs="Arial" w:hAnsi="Arial" w:eastAsia="Arial" w:ascii="Arial"/>
          <w:b/>
          <w:color w:val="141414"/>
          <w:spacing w:val="0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85"/>
          <w:sz w:val="24"/>
          <w:szCs w:val="24"/>
        </w:rPr>
        <w:t>Permiso</w:t>
      </w:r>
      <w:r>
        <w:rPr>
          <w:rFonts w:cs="Arial" w:hAnsi="Arial" w:eastAsia="Arial" w:ascii="Arial"/>
          <w:b/>
          <w:color w:val="141414"/>
          <w:spacing w:val="32"/>
          <w:w w:val="85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85"/>
          <w:sz w:val="24"/>
          <w:szCs w:val="24"/>
        </w:rPr>
        <w:t>académico</w:t>
      </w:r>
      <w:r>
        <w:rPr>
          <w:rFonts w:cs="Arial" w:hAnsi="Arial" w:eastAsia="Arial" w:ascii="Arial"/>
          <w:b/>
          <w:color w:val="141414"/>
          <w:spacing w:val="0"/>
          <w:w w:val="85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141414"/>
          <w:spacing w:val="0"/>
          <w:w w:val="81"/>
          <w:sz w:val="24"/>
          <w:szCs w:val="24"/>
        </w:rPr>
        <w:t>compensado</w:t>
      </w:r>
      <w:r>
        <w:rPr>
          <w:rFonts w:cs="Arial" w:hAnsi="Arial" w:eastAsia="Arial" w:ascii="Arial"/>
          <w:b/>
          <w:i/>
          <w:color w:val="141414"/>
          <w:spacing w:val="-40"/>
          <w:w w:val="81"/>
          <w:sz w:val="24"/>
          <w:szCs w:val="24"/>
        </w:rPr>
        <w:t>.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Al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45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empl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ea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do</w:t>
      </w:r>
      <w:r>
        <w:rPr>
          <w:rFonts w:cs="Arial" w:hAnsi="Arial" w:eastAsia="Arial" w:ascii="Arial"/>
          <w:i/>
          <w:color w:val="141414"/>
          <w:spacing w:val="3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públi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14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25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le</w:t>
      </w:r>
      <w:r>
        <w:rPr>
          <w:rFonts w:cs="Arial" w:hAnsi="Arial" w:eastAsia="Arial" w:ascii="Arial"/>
          <w:i/>
          <w:color w:val="141414"/>
          <w:spacing w:val="4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dr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á</w:t>
      </w:r>
      <w:r>
        <w:rPr>
          <w:rFonts w:cs="Arial" w:hAnsi="Arial" w:eastAsia="Arial" w:ascii="Arial"/>
          <w:i/>
          <w:color w:val="282828"/>
          <w:spacing w:val="46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otor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ga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19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rmi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9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acadé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m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ico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15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co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m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pe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sa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do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7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28"/>
          <w:w w:val="77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h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ast</w:t>
      </w:r>
      <w:r>
        <w:rPr>
          <w:rFonts w:cs="Arial" w:hAnsi="Arial" w:eastAsia="Arial" w:ascii="Arial"/>
          <w:i/>
          <w:color w:val="141414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24"/>
          <w:w w:val="77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282828"/>
          <w:spacing w:val="0"/>
          <w:w w:val="100"/>
          <w:sz w:val="26"/>
          <w:szCs w:val="26"/>
        </w:rPr>
        <w:t>dos</w:t>
      </w:r>
      <w:r>
        <w:rPr>
          <w:rFonts w:cs="Times New Roman" w:hAnsi="Times New Roman" w:eastAsia="Times New Roman" w:ascii="Times New Roman"/>
          <w:color w:val="282828"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(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2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)</w:t>
      </w:r>
      <w:r>
        <w:rPr>
          <w:rFonts w:cs="Arial" w:hAnsi="Arial" w:eastAsia="Arial" w:ascii="Arial"/>
          <w:i/>
          <w:color w:val="141414"/>
          <w:spacing w:val="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hor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2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di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ri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1"/>
          <w:w w:val="7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141414"/>
          <w:spacing w:val="0"/>
          <w:w w:val="79"/>
          <w:sz w:val="26"/>
          <w:szCs w:val="26"/>
        </w:rPr>
        <w:t>o</w:t>
      </w:r>
      <w:r>
        <w:rPr>
          <w:rFonts w:cs="Times New Roman" w:hAnsi="Times New Roman" w:eastAsia="Times New Roman" w:ascii="Times New Roman"/>
          <w:color w:val="141414"/>
          <w:spacing w:val="17"/>
          <w:w w:val="79"/>
          <w:sz w:val="26"/>
          <w:szCs w:val="26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ta</w:t>
      </w:r>
      <w:r>
        <w:rPr>
          <w:rFonts w:cs="Arial" w:hAnsi="Arial" w:eastAsia="Arial" w:ascii="Arial"/>
          <w:i/>
          <w:color w:val="141414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rent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2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(40)</w:t>
      </w:r>
      <w:r>
        <w:rPr>
          <w:rFonts w:cs="Arial" w:hAnsi="Arial" w:eastAsia="Arial" w:ascii="Arial"/>
          <w:i/>
          <w:color w:val="141414"/>
          <w:spacing w:val="-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hor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1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m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i/>
          <w:color w:val="141414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i/>
          <w:color w:val="141414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por</w:t>
      </w:r>
      <w:r>
        <w:rPr>
          <w:rFonts w:cs="Arial" w:hAnsi="Arial" w:eastAsia="Arial" w:ascii="Arial"/>
          <w:i/>
          <w:color w:val="141414"/>
          <w:spacing w:val="19"/>
          <w:w w:val="8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141414"/>
          <w:spacing w:val="0"/>
          <w:w w:val="80"/>
          <w:sz w:val="26"/>
          <w:szCs w:val="26"/>
        </w:rPr>
        <w:t>do</w:t>
      </w:r>
      <w:r>
        <w:rPr>
          <w:rFonts w:cs="Times New Roman" w:hAnsi="Times New Roman" w:eastAsia="Times New Roman" w:ascii="Times New Roman"/>
          <w:color w:val="282828"/>
          <w:spacing w:val="0"/>
          <w:w w:val="80"/>
          <w:sz w:val="26"/>
          <w:szCs w:val="26"/>
        </w:rPr>
        <w:t>s</w:t>
      </w:r>
      <w:r>
        <w:rPr>
          <w:rFonts w:cs="Times New Roman" w:hAnsi="Times New Roman" w:eastAsia="Times New Roman" w:ascii="Times New Roman"/>
          <w:color w:val="282828"/>
          <w:spacing w:val="44"/>
          <w:w w:val="80"/>
          <w:sz w:val="26"/>
          <w:szCs w:val="26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(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2)</w:t>
      </w:r>
      <w:r>
        <w:rPr>
          <w:rFonts w:cs="Arial" w:hAnsi="Arial" w:eastAsia="Arial" w:ascii="Arial"/>
          <w:i/>
          <w:color w:val="282828"/>
          <w:spacing w:val="-3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año</w:t>
      </w:r>
      <w:r>
        <w:rPr>
          <w:rFonts w:cs="Arial" w:hAnsi="Arial" w:eastAsia="Arial" w:ascii="Arial"/>
          <w:i/>
          <w:color w:val="282828"/>
          <w:spacing w:val="0"/>
          <w:w w:val="71"/>
          <w:sz w:val="24"/>
          <w:szCs w:val="24"/>
        </w:rPr>
        <w:t>s</w:t>
      </w:r>
      <w:r>
        <w:rPr>
          <w:rFonts w:cs="Arial" w:hAnsi="Arial" w:eastAsia="Arial" w:ascii="Arial"/>
          <w:i/>
          <w:color w:val="3B3B3B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i/>
          <w:color w:val="3B3B3B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pro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rro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ga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ble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s</w:t>
      </w:r>
      <w:r>
        <w:rPr>
          <w:rFonts w:cs="Arial" w:hAnsi="Arial" w:eastAsia="Arial" w:ascii="Arial"/>
          <w:i/>
          <w:color w:val="282828"/>
          <w:spacing w:val="36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20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un</w:t>
      </w:r>
      <w:r>
        <w:rPr>
          <w:rFonts w:cs="Arial" w:hAnsi="Arial" w:eastAsia="Arial" w:ascii="Arial"/>
          <w:i/>
          <w:color w:val="141414"/>
          <w:spacing w:val="25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(</w:t>
      </w:r>
      <w:r>
        <w:rPr>
          <w:rFonts w:cs="Arial" w:hAnsi="Arial" w:eastAsia="Arial" w:ascii="Arial"/>
          <w:i/>
          <w:color w:val="141414"/>
          <w:spacing w:val="0"/>
          <w:w w:val="52"/>
          <w:sz w:val="24"/>
          <w:szCs w:val="24"/>
        </w:rPr>
        <w:t>1</w:t>
      </w:r>
      <w:r>
        <w:rPr>
          <w:rFonts w:cs="Arial" w:hAnsi="Arial" w:eastAsia="Arial" w:ascii="Arial"/>
          <w:i/>
          <w:color w:val="282828"/>
          <w:spacing w:val="0"/>
          <w:w w:val="89"/>
          <w:sz w:val="24"/>
          <w:szCs w:val="24"/>
        </w:rPr>
        <w:t>)</w:t>
      </w:r>
      <w:r>
        <w:rPr>
          <w:rFonts w:cs="Arial" w:hAnsi="Arial" w:eastAsia="Arial" w:ascii="Arial"/>
          <w:i/>
          <w:color w:val="282828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85"/>
          <w:sz w:val="24"/>
          <w:szCs w:val="24"/>
        </w:rPr>
        <w:t>ño</w:t>
      </w:r>
      <w:r>
        <w:rPr>
          <w:rFonts w:cs="Arial" w:hAnsi="Arial" w:eastAsia="Arial" w:ascii="Arial"/>
          <w:i/>
          <w:color w:val="3B3B3B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i/>
          <w:color w:val="3B3B3B"/>
          <w:spacing w:val="0"/>
          <w:w w:val="53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4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ad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nt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2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gram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4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aca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é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m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icos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3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1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du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cación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2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82"/>
          <w:sz w:val="24"/>
          <w:szCs w:val="24"/>
        </w:rPr>
        <w:t>pe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88"/>
          <w:sz w:val="24"/>
          <w:szCs w:val="24"/>
        </w:rPr>
        <w:t>ior</w:t>
      </w:r>
      <w:r>
        <w:rPr>
          <w:rFonts w:cs="Arial" w:hAnsi="Arial" w:eastAsia="Arial" w:ascii="Arial"/>
          <w:i/>
          <w:color w:val="282828"/>
          <w:spacing w:val="14"/>
          <w:w w:val="88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54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51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modali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ad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de</w:t>
      </w:r>
      <w:r>
        <w:rPr>
          <w:rFonts w:cs="Arial" w:hAnsi="Arial" w:eastAsia="Arial" w:ascii="Arial"/>
          <w:i/>
          <w:color w:val="282828"/>
          <w:spacing w:val="4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posgr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ad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2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6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instítuciones</w:t>
      </w:r>
      <w:r>
        <w:rPr>
          <w:rFonts w:cs="Arial" w:hAnsi="Arial" w:eastAsia="Arial" w:ascii="Arial"/>
          <w:i/>
          <w:color w:val="141414"/>
          <w:spacing w:val="1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leg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lmente</w:t>
      </w:r>
      <w:r>
        <w:rPr>
          <w:rFonts w:cs="Arial" w:hAnsi="Arial" w:eastAsia="Arial" w:ascii="Arial"/>
          <w:i/>
          <w:color w:val="141414"/>
          <w:spacing w:val="3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conocid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as</w:t>
      </w:r>
      <w:r>
        <w:rPr>
          <w:rFonts w:cs="Arial" w:hAnsi="Arial" w:eastAsia="Arial" w:ascii="Arial"/>
          <w:i/>
          <w:color w:val="141414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i/>
          <w:color w:val="141414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El</w:t>
      </w:r>
      <w:r>
        <w:rPr>
          <w:rFonts w:cs="Arial" w:hAnsi="Arial" w:eastAsia="Arial" w:ascii="Arial"/>
          <w:i/>
          <w:color w:val="141414"/>
          <w:spacing w:val="16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otorgamiento</w:t>
      </w:r>
      <w:r>
        <w:rPr>
          <w:rFonts w:cs="Arial" w:hAnsi="Arial" w:eastAsia="Arial" w:ascii="Arial"/>
          <w:i/>
          <w:color w:val="141414"/>
          <w:spacing w:val="-6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del</w:t>
      </w:r>
      <w:r>
        <w:rPr>
          <w:rFonts w:cs="Arial" w:hAnsi="Arial" w:eastAsia="Arial" w:ascii="Arial"/>
          <w:i/>
          <w:color w:val="141414"/>
          <w:spacing w:val="15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1"/>
          <w:sz w:val="24"/>
          <w:szCs w:val="24"/>
        </w:rPr>
        <w:t>rmis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24"/>
          <w:w w:val="81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8"/>
          <w:sz w:val="24"/>
          <w:szCs w:val="24"/>
        </w:rPr>
        <w:t>esta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82828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3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147"/>
          <w:sz w:val="24"/>
          <w:szCs w:val="24"/>
        </w:rPr>
        <w:t>j</w:t>
      </w:r>
      <w:r>
        <w:rPr>
          <w:rFonts w:cs="Arial" w:hAnsi="Arial" w:eastAsia="Arial" w:ascii="Arial"/>
          <w:i/>
          <w:color w:val="141414"/>
          <w:spacing w:val="0"/>
          <w:w w:val="78"/>
          <w:sz w:val="24"/>
          <w:szCs w:val="24"/>
        </w:rPr>
        <w:t>et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-21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23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as</w:t>
      </w:r>
      <w:r>
        <w:rPr>
          <w:rFonts w:cs="Arial" w:hAnsi="Arial" w:eastAsia="Arial" w:ascii="Arial"/>
          <w:i/>
          <w:color w:val="282828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ne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cesi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dad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es</w:t>
      </w:r>
      <w:r>
        <w:rPr>
          <w:rFonts w:cs="Arial" w:hAnsi="Arial" w:eastAsia="Arial" w:ascii="Arial"/>
          <w:i/>
          <w:color w:val="282828"/>
          <w:spacing w:val="2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90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6"/>
          <w:sz w:val="24"/>
          <w:szCs w:val="24"/>
        </w:rPr>
        <w:t>se</w:t>
      </w:r>
      <w:r>
        <w:rPr>
          <w:rFonts w:cs="Arial" w:hAnsi="Arial" w:eastAsia="Arial" w:ascii="Arial"/>
          <w:i/>
          <w:color w:val="141414"/>
          <w:spacing w:val="0"/>
          <w:w w:val="76"/>
          <w:sz w:val="24"/>
          <w:szCs w:val="24"/>
        </w:rPr>
        <w:t>rvi</w:t>
      </w:r>
      <w:r>
        <w:rPr>
          <w:rFonts w:cs="Arial" w:hAnsi="Arial" w:eastAsia="Arial" w:ascii="Arial"/>
          <w:i/>
          <w:color w:val="282828"/>
          <w:spacing w:val="0"/>
          <w:w w:val="76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6"/>
          <w:sz w:val="24"/>
          <w:szCs w:val="24"/>
        </w:rPr>
        <w:t>io,</w:t>
      </w:r>
      <w:r>
        <w:rPr>
          <w:rFonts w:cs="Arial" w:hAnsi="Arial" w:eastAsia="Arial" w:ascii="Arial"/>
          <w:i/>
          <w:color w:val="141414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21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-10"/>
          <w:w w:val="76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147"/>
          <w:sz w:val="24"/>
          <w:szCs w:val="24"/>
        </w:rPr>
        <w:t>j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uicio</w:t>
      </w:r>
      <w:r>
        <w:rPr>
          <w:rFonts w:cs="Arial" w:hAnsi="Arial" w:eastAsia="Arial" w:ascii="Arial"/>
          <w:i/>
          <w:color w:val="14141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98"/>
          <w:sz w:val="24"/>
          <w:szCs w:val="24"/>
        </w:rPr>
        <w:t>jef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1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2"/>
          <w:sz w:val="24"/>
          <w:szCs w:val="24"/>
        </w:rPr>
        <w:t>org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ni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6"/>
          <w:sz w:val="24"/>
          <w:szCs w:val="24"/>
        </w:rPr>
        <w:t>mo</w:t>
      </w:r>
      <w:r>
        <w:rPr>
          <w:rFonts w:cs="Arial" w:hAnsi="Arial" w:eastAsia="Arial" w:ascii="Arial"/>
          <w:i/>
          <w:color w:val="525252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i/>
          <w:color w:val="525252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525252"/>
          <w:spacing w:val="-1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En</w:t>
      </w:r>
      <w:r>
        <w:rPr>
          <w:rFonts w:cs="Arial" w:hAnsi="Arial" w:eastAsia="Arial" w:ascii="Arial"/>
          <w:i/>
          <w:color w:val="141414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1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t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1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q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ue</w:t>
      </w:r>
      <w:r>
        <w:rPr>
          <w:rFonts w:cs="Arial" w:hAnsi="Arial" w:eastAsia="Arial" w:ascii="Arial"/>
          <w:i/>
          <w:color w:val="141414"/>
          <w:spacing w:val="24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color w:val="282828"/>
          <w:spacing w:val="2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onfier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4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ermis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35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1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ebe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82828"/>
          <w:spacing w:val="26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consagra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37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93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f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rma</w:t>
      </w:r>
      <w:r>
        <w:rPr>
          <w:rFonts w:cs="Arial" w:hAnsi="Arial" w:eastAsia="Arial" w:ascii="Arial"/>
          <w:i/>
          <w:color w:val="141414"/>
          <w:spacing w:val="-1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4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84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12"/>
          <w:w w:val="84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omp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sac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i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ó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19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tiemp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o</w:t>
      </w:r>
      <w:r>
        <w:rPr>
          <w:rFonts w:cs="Arial" w:hAnsi="Arial" w:eastAsia="Arial" w:ascii="Arial"/>
          <w:i/>
          <w:color w:val="282828"/>
          <w:spacing w:val="1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qu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e</w:t>
      </w:r>
      <w:r>
        <w:rPr>
          <w:rFonts w:cs="Arial" w:hAnsi="Arial" w:eastAsia="Arial" w:ascii="Arial"/>
          <w:i/>
          <w:color w:val="282828"/>
          <w:spacing w:val="19"/>
          <w:w w:val="8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282828"/>
          <w:spacing w:val="0"/>
          <w:w w:val="80"/>
          <w:sz w:val="28"/>
          <w:szCs w:val="28"/>
        </w:rPr>
        <w:t>se</w:t>
      </w:r>
      <w:r>
        <w:rPr>
          <w:rFonts w:cs="Times New Roman" w:hAnsi="Times New Roman" w:eastAsia="Times New Roman" w:ascii="Times New Roman"/>
          <w:color w:val="282828"/>
          <w:spacing w:val="29"/>
          <w:w w:val="80"/>
          <w:sz w:val="28"/>
          <w:szCs w:val="28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utili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ce</w:t>
      </w:r>
      <w:r>
        <w:rPr>
          <w:rFonts w:cs="Arial" w:hAnsi="Arial" w:eastAsia="Arial" w:ascii="Arial"/>
          <w:i/>
          <w:color w:val="282828"/>
          <w:spacing w:val="5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ara</w:t>
      </w:r>
      <w:r>
        <w:rPr>
          <w:rFonts w:cs="Arial" w:hAnsi="Arial" w:eastAsia="Arial" w:ascii="Arial"/>
          <w:i/>
          <w:color w:val="282828"/>
          <w:spacing w:val="18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0"/>
          <w:w w:val="107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5"/>
          <w:sz w:val="24"/>
          <w:szCs w:val="24"/>
        </w:rPr>
        <w:t>nt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i/>
          <w:color w:val="141414"/>
          <w:spacing w:val="4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141414"/>
          <w:spacing w:val="0"/>
          <w:w w:val="79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color w:val="282828"/>
          <w:spacing w:val="0"/>
          <w:w w:val="79"/>
          <w:sz w:val="28"/>
          <w:szCs w:val="28"/>
        </w:rPr>
        <w:t>os</w:t>
      </w:r>
      <w:r>
        <w:rPr>
          <w:rFonts w:cs="Times New Roman" w:hAnsi="Times New Roman" w:eastAsia="Times New Roman" w:ascii="Times New Roman"/>
          <w:color w:val="282828"/>
          <w:spacing w:val="1"/>
          <w:w w:val="79"/>
          <w:sz w:val="28"/>
          <w:szCs w:val="28"/>
        </w:rPr>
        <w:t> 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estu</w:t>
      </w:r>
      <w:r>
        <w:rPr>
          <w:rFonts w:cs="Arial" w:hAnsi="Arial" w:eastAsia="Arial" w:ascii="Arial"/>
          <w:i/>
          <w:color w:val="141414"/>
          <w:spacing w:val="0"/>
          <w:w w:val="85"/>
          <w:sz w:val="24"/>
          <w:szCs w:val="24"/>
        </w:rPr>
        <w:t>d</w:t>
      </w:r>
      <w:r>
        <w:rPr>
          <w:rFonts w:cs="Arial" w:hAnsi="Arial" w:eastAsia="Arial" w:ascii="Arial"/>
          <w:i/>
          <w:color w:val="282828"/>
          <w:spacing w:val="0"/>
          <w:w w:val="81"/>
          <w:sz w:val="24"/>
          <w:szCs w:val="24"/>
        </w:rPr>
        <w:t>ios</w:t>
      </w:r>
      <w:r>
        <w:rPr>
          <w:rFonts w:cs="Arial" w:hAnsi="Arial" w:eastAsia="Arial" w:ascii="Arial"/>
          <w:i/>
          <w:color w:val="525252"/>
          <w:spacing w:val="0"/>
          <w:w w:val="53"/>
          <w:sz w:val="24"/>
          <w:szCs w:val="24"/>
        </w:rPr>
        <w:t>,</w:t>
      </w:r>
      <w:r>
        <w:rPr>
          <w:rFonts w:cs="Arial" w:hAnsi="Arial" w:eastAsia="Arial" w:ascii="Arial"/>
          <w:i/>
          <w:color w:val="525252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pa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ra</w:t>
      </w:r>
      <w:r>
        <w:rPr>
          <w:rFonts w:cs="Arial" w:hAnsi="Arial" w:eastAsia="Arial" w:ascii="Arial"/>
          <w:i/>
          <w:color w:val="141414"/>
          <w:spacing w:val="25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lo</w:t>
      </w:r>
      <w:r>
        <w:rPr>
          <w:rFonts w:cs="Arial" w:hAnsi="Arial" w:eastAsia="Arial" w:ascii="Arial"/>
          <w:i/>
          <w:color w:val="282828"/>
          <w:spacing w:val="2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3B3B3B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10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se</w:t>
      </w:r>
      <w:r>
        <w:rPr>
          <w:rFonts w:cs="Arial" w:hAnsi="Arial" w:eastAsia="Arial" w:ascii="Arial"/>
          <w:i/>
          <w:color w:val="282828"/>
          <w:spacing w:val="15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80"/>
          <w:sz w:val="24"/>
          <w:szCs w:val="24"/>
        </w:rPr>
        <w:t>le</w:t>
      </w:r>
      <w:r>
        <w:rPr>
          <w:rFonts w:cs="Arial" w:hAnsi="Arial" w:eastAsia="Arial" w:ascii="Arial"/>
          <w:i/>
          <w:color w:val="282828"/>
          <w:spacing w:val="11"/>
          <w:w w:val="8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i/>
          <w:color w:val="282828"/>
          <w:spacing w:val="0"/>
          <w:w w:val="85"/>
          <w:sz w:val="24"/>
          <w:szCs w:val="24"/>
        </w:rPr>
        <w:t>od</w:t>
      </w:r>
      <w:r>
        <w:rPr>
          <w:rFonts w:cs="Arial" w:hAnsi="Arial" w:eastAsia="Arial" w:ascii="Arial"/>
          <w:i/>
          <w:color w:val="141414"/>
          <w:spacing w:val="0"/>
          <w:w w:val="98"/>
          <w:sz w:val="24"/>
          <w:szCs w:val="24"/>
        </w:rPr>
        <w:t>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v</w:t>
      </w:r>
      <w:r>
        <w:rPr>
          <w:rFonts w:cs="Arial" w:hAnsi="Arial" w:eastAsia="Arial" w:ascii="Arial"/>
          <w:i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86"/>
          <w:sz w:val="24"/>
          <w:szCs w:val="24"/>
        </w:rPr>
        <w:t>riar</w:t>
      </w:r>
      <w:r>
        <w:rPr>
          <w:rFonts w:cs="Arial" w:hAnsi="Arial" w:eastAsia="Arial" w:ascii="Arial"/>
          <w:i/>
          <w:color w:val="141414"/>
          <w:spacing w:val="-4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83"/>
          <w:sz w:val="24"/>
          <w:szCs w:val="24"/>
        </w:rPr>
        <w:t>la</w:t>
      </w:r>
      <w:r>
        <w:rPr>
          <w:rFonts w:cs="Arial" w:hAnsi="Arial" w:eastAsia="Arial" w:ascii="Arial"/>
          <w:i/>
          <w:color w:val="141414"/>
          <w:spacing w:val="-3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jornad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41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labor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141414"/>
          <w:spacing w:val="1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del</w:t>
      </w:r>
      <w:r>
        <w:rPr>
          <w:rFonts w:cs="Arial" w:hAnsi="Arial" w:eastAsia="Arial" w:ascii="Arial"/>
          <w:i/>
          <w:color w:val="141414"/>
          <w:spacing w:val="9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ervidor</w:t>
      </w:r>
      <w:r>
        <w:rPr>
          <w:rFonts w:cs="Arial" w:hAnsi="Arial" w:eastAsia="Arial" w:ascii="Arial"/>
          <w:i/>
          <w:color w:val="141414"/>
          <w:spacing w:val="14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dentro</w:t>
      </w:r>
      <w:r>
        <w:rPr>
          <w:rFonts w:cs="Arial" w:hAnsi="Arial" w:eastAsia="Arial" w:ascii="Arial"/>
          <w:i/>
          <w:color w:val="141414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i/>
          <w:color w:val="141414"/>
          <w:spacing w:val="-6"/>
          <w:w w:val="7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141414"/>
          <w:spacing w:val="0"/>
          <w:w w:val="79"/>
          <w:sz w:val="26"/>
          <w:szCs w:val="26"/>
        </w:rPr>
        <w:t>los</w:t>
      </w:r>
      <w:r>
        <w:rPr>
          <w:rFonts w:cs="Times New Roman" w:hAnsi="Times New Roman" w:eastAsia="Times New Roman" w:ascii="Times New Roman"/>
          <w:color w:val="141414"/>
          <w:spacing w:val="9"/>
          <w:w w:val="79"/>
          <w:sz w:val="26"/>
          <w:szCs w:val="26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límites</w:t>
      </w:r>
      <w:r>
        <w:rPr>
          <w:rFonts w:cs="Arial" w:hAnsi="Arial" w:eastAsia="Arial" w:ascii="Arial"/>
          <w:i/>
          <w:color w:val="141414"/>
          <w:spacing w:val="12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ñalad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os</w:t>
      </w:r>
      <w:r>
        <w:rPr>
          <w:rFonts w:cs="Arial" w:hAnsi="Arial" w:eastAsia="Arial" w:ascii="Arial"/>
          <w:i/>
          <w:color w:val="282828"/>
          <w:spacing w:val="23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i/>
          <w:color w:val="141414"/>
          <w:spacing w:val="8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141414"/>
          <w:spacing w:val="0"/>
          <w:w w:val="79"/>
          <w:sz w:val="24"/>
          <w:szCs w:val="24"/>
        </w:rPr>
        <w:t>l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i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i/>
          <w:color w:val="282828"/>
          <w:spacing w:val="0"/>
          <w:w w:val="100"/>
          <w:sz w:val="24"/>
          <w:szCs w:val="24"/>
        </w:rPr>
        <w:t>ley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0" w:right="163"/>
      </w:pP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8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ac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uerdo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con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4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2"/>
          <w:sz w:val="24"/>
          <w:szCs w:val="24"/>
        </w:rPr>
        <w:t>norm</w:t>
      </w:r>
      <w:r>
        <w:rPr>
          <w:rFonts w:cs="Arial" w:hAnsi="Arial" w:eastAsia="Arial" w:ascii="Arial"/>
          <w:color w:val="282828"/>
          <w:spacing w:val="0"/>
          <w:w w:val="72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36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2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2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7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ci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44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Ge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r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n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cia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23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pued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otorgar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9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er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mi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so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color w:val="3B3B3B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color w:val="282828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ém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82828"/>
          <w:spacing w:val="0"/>
          <w:w w:val="81"/>
          <w:sz w:val="24"/>
          <w:szCs w:val="24"/>
        </w:rPr>
        <w:t>co</w:t>
      </w:r>
      <w:r>
        <w:rPr>
          <w:rFonts w:cs="Arial" w:hAnsi="Arial" w:eastAsia="Arial" w:ascii="Arial"/>
          <w:color w:val="282828"/>
          <w:spacing w:val="0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8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0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0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29"/>
          <w:w w:val="7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0"/>
          <w:sz w:val="24"/>
          <w:szCs w:val="24"/>
        </w:rPr>
        <w:t>h</w:t>
      </w:r>
      <w:r>
        <w:rPr>
          <w:rFonts w:cs="Arial" w:hAnsi="Arial" w:eastAsia="Arial" w:ascii="Arial"/>
          <w:color w:val="282828"/>
          <w:spacing w:val="0"/>
          <w:w w:val="70"/>
          <w:sz w:val="24"/>
          <w:szCs w:val="24"/>
        </w:rPr>
        <w:t>as</w:t>
      </w:r>
      <w:r>
        <w:rPr>
          <w:rFonts w:cs="Arial" w:hAnsi="Arial" w:eastAsia="Arial" w:ascii="Arial"/>
          <w:color w:val="141414"/>
          <w:spacing w:val="0"/>
          <w:w w:val="70"/>
          <w:sz w:val="24"/>
          <w:szCs w:val="24"/>
        </w:rPr>
        <w:t>ta</w:t>
      </w:r>
      <w:r>
        <w:rPr>
          <w:rFonts w:cs="Arial" w:hAnsi="Arial" w:eastAsia="Arial" w:ascii="Arial"/>
          <w:color w:val="141414"/>
          <w:spacing w:val="0"/>
          <w:w w:val="70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1"/>
          <w:w w:val="7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0"/>
          <w:sz w:val="24"/>
          <w:szCs w:val="24"/>
        </w:rPr>
        <w:t>2</w:t>
      </w:r>
      <w:r>
        <w:rPr>
          <w:rFonts w:cs="Arial" w:hAnsi="Arial" w:eastAsia="Arial" w:ascii="Arial"/>
          <w:color w:val="282828"/>
          <w:spacing w:val="0"/>
          <w:w w:val="7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2"/>
          <w:w w:val="7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ho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r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as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di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ri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h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as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t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40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hor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as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me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nsu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es,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16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r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2</w:t>
      </w:r>
      <w:r>
        <w:rPr>
          <w:rFonts w:cs="Arial" w:hAnsi="Arial" w:eastAsia="Arial" w:ascii="Arial"/>
          <w:color w:val="282828"/>
          <w:spacing w:val="39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ñ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os,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29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prorrog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bl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s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37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3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r</w:t>
      </w:r>
      <w:r>
        <w:rPr>
          <w:rFonts w:cs="Arial" w:hAnsi="Arial" w:eastAsia="Arial" w:ascii="Arial"/>
          <w:color w:val="141414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2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1</w:t>
      </w:r>
      <w:r>
        <w:rPr>
          <w:rFonts w:cs="Arial" w:hAnsi="Arial" w:eastAsia="Arial" w:ascii="Arial"/>
          <w:color w:val="141414"/>
          <w:spacing w:val="0"/>
          <w:w w:val="42"/>
          <w:sz w:val="24"/>
          <w:szCs w:val="24"/>
        </w:rPr>
        <w:t>   </w:t>
      </w:r>
      <w:r>
        <w:rPr>
          <w:rFonts w:cs="Arial" w:hAnsi="Arial" w:eastAsia="Arial" w:ascii="Arial"/>
          <w:color w:val="141414"/>
          <w:spacing w:val="17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año,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3B3B3B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lantar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3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81"/>
          <w:sz w:val="24"/>
          <w:szCs w:val="24"/>
        </w:rPr>
        <w:t>progr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1"/>
          <w:sz w:val="24"/>
          <w:szCs w:val="24"/>
        </w:rPr>
        <w:t>m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as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aca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é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m</w:t>
      </w:r>
      <w:r>
        <w:rPr>
          <w:rFonts w:cs="Arial" w:hAnsi="Arial" w:eastAsia="Arial" w:ascii="Arial"/>
          <w:color w:val="282828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3B3B3B"/>
          <w:spacing w:val="0"/>
          <w:w w:val="75"/>
          <w:sz w:val="24"/>
          <w:szCs w:val="24"/>
        </w:rPr>
        <w:t>co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3B3B3B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du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cació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4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u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ri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3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en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1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la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mod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ali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dad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41414"/>
          <w:spacing w:val="4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po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g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3B3B3B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do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   </w:t>
      </w:r>
      <w:r>
        <w:rPr>
          <w:rFonts w:cs="Arial" w:hAnsi="Arial" w:eastAsia="Arial" w:ascii="Arial"/>
          <w:color w:val="141414"/>
          <w:spacing w:val="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en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inst</w:t>
      </w:r>
      <w:r>
        <w:rPr>
          <w:rFonts w:cs="Arial" w:hAnsi="Arial" w:eastAsia="Arial" w:ascii="Arial"/>
          <w:color w:val="3B3B3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tu</w:t>
      </w:r>
      <w:r>
        <w:rPr>
          <w:rFonts w:cs="Arial" w:hAnsi="Arial" w:eastAsia="Arial" w:ascii="Arial"/>
          <w:color w:val="3B3B3B"/>
          <w:spacing w:val="0"/>
          <w:w w:val="77"/>
          <w:sz w:val="24"/>
          <w:szCs w:val="24"/>
        </w:rPr>
        <w:t>ci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69"/>
          <w:sz w:val="24"/>
          <w:szCs w:val="24"/>
        </w:rPr>
        <w:t>n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es</w:t>
      </w:r>
      <w:r>
        <w:rPr>
          <w:rFonts w:cs="Arial" w:hAnsi="Arial" w:eastAsia="Arial" w:ascii="Arial"/>
          <w:color w:val="282828"/>
          <w:spacing w:val="0"/>
          <w:w w:val="78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11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ega</w:t>
      </w:r>
      <w:r>
        <w:rPr>
          <w:rFonts w:cs="Arial" w:hAnsi="Arial" w:eastAsia="Arial" w:ascii="Arial"/>
          <w:color w:val="3B3B3B"/>
          <w:spacing w:val="0"/>
          <w:w w:val="66"/>
          <w:sz w:val="24"/>
          <w:szCs w:val="24"/>
        </w:rPr>
        <w:t>l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me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nt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color w:val="282828"/>
          <w:spacing w:val="0"/>
          <w:w w:val="81"/>
          <w:sz w:val="24"/>
          <w:szCs w:val="24"/>
        </w:rPr>
        <w:t>ec</w:t>
      </w:r>
      <w:r>
        <w:rPr>
          <w:rFonts w:cs="Arial" w:hAnsi="Arial" w:eastAsia="Arial" w:ascii="Arial"/>
          <w:color w:val="141414"/>
          <w:spacing w:val="0"/>
          <w:w w:val="78"/>
          <w:sz w:val="24"/>
          <w:szCs w:val="24"/>
        </w:rPr>
        <w:t>onocidas.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11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7" w:right="6981"/>
      </w:pPr>
      <w:r>
        <w:rPr>
          <w:rFonts w:cs="Times New Roman" w:hAnsi="Times New Roman" w:eastAsia="Times New Roman" w:ascii="Times New Roman"/>
          <w:b/>
          <w:color w:val="141414"/>
          <w:spacing w:val="0"/>
          <w:w w:val="75"/>
          <w:sz w:val="26"/>
          <w:szCs w:val="26"/>
        </w:rPr>
        <w:t>En</w:t>
      </w:r>
      <w:r>
        <w:rPr>
          <w:rFonts w:cs="Times New Roman" w:hAnsi="Times New Roman" w:eastAsia="Times New Roman" w:ascii="Times New Roman"/>
          <w:b/>
          <w:color w:val="141414"/>
          <w:spacing w:val="5"/>
          <w:w w:val="75"/>
          <w:sz w:val="26"/>
          <w:szCs w:val="26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m</w:t>
      </w:r>
      <w:r>
        <w:rPr>
          <w:rFonts w:cs="Arial" w:hAnsi="Arial" w:eastAsia="Arial" w:ascii="Arial"/>
          <w:color w:val="3B3B3B"/>
          <w:spacing w:val="0"/>
          <w:w w:val="75"/>
          <w:sz w:val="24"/>
          <w:szCs w:val="24"/>
        </w:rPr>
        <w:t>é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it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3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141414"/>
          <w:spacing w:val="2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5"/>
          <w:sz w:val="24"/>
          <w:szCs w:val="24"/>
        </w:rPr>
        <w:t>lo</w:t>
      </w:r>
      <w:r>
        <w:rPr>
          <w:rFonts w:cs="Arial" w:hAnsi="Arial" w:eastAsia="Arial" w:ascii="Arial"/>
          <w:color w:val="282828"/>
          <w:spacing w:val="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80"/>
          <w:sz w:val="24"/>
          <w:szCs w:val="24"/>
        </w:rPr>
        <w:t>exp</w:t>
      </w:r>
      <w:r>
        <w:rPr>
          <w:rFonts w:cs="Arial" w:hAnsi="Arial" w:eastAsia="Arial" w:ascii="Arial"/>
          <w:color w:val="141414"/>
          <w:spacing w:val="0"/>
          <w:w w:val="63"/>
          <w:sz w:val="24"/>
          <w:szCs w:val="24"/>
        </w:rPr>
        <w:t>u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3B3B3B"/>
          <w:spacing w:val="0"/>
          <w:w w:val="85"/>
          <w:sz w:val="24"/>
          <w:szCs w:val="24"/>
        </w:rPr>
        <w:t>t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0"/>
          <w:w w:val="53"/>
          <w:sz w:val="24"/>
          <w:szCs w:val="24"/>
        </w:rPr>
        <w:t>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6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ind w:left="3869" w:right="4308"/>
      </w:pPr>
      <w:r>
        <w:rPr>
          <w:rFonts w:cs="Arial" w:hAnsi="Arial" w:eastAsia="Arial" w:ascii="Arial"/>
          <w:b/>
          <w:color w:val="141414"/>
          <w:spacing w:val="0"/>
          <w:w w:val="80"/>
          <w:sz w:val="24"/>
          <w:szCs w:val="24"/>
        </w:rPr>
        <w:t>RESUELVE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172"/>
        <w:ind w:left="120" w:right="105"/>
        <w:sectPr>
          <w:pgMar w:header="0" w:footer="1353" w:top="580" w:bottom="280" w:left="1540" w:right="1400"/>
          <w:pgSz w:w="12260" w:h="15860"/>
        </w:sectPr>
      </w:pP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AR</w:t>
      </w:r>
      <w:r>
        <w:rPr>
          <w:rFonts w:cs="Arial" w:hAnsi="Arial" w:eastAsia="Arial" w:ascii="Arial"/>
          <w:b/>
          <w:color w:val="141414"/>
          <w:spacing w:val="-9"/>
          <w:w w:val="79"/>
          <w:sz w:val="24"/>
          <w:szCs w:val="24"/>
        </w:rPr>
        <w:t>T</w:t>
      </w:r>
      <w:r>
        <w:rPr>
          <w:rFonts w:cs="Arial" w:hAnsi="Arial" w:eastAsia="Arial" w:ascii="Arial"/>
          <w:b/>
          <w:color w:val="282828"/>
          <w:spacing w:val="0"/>
          <w:w w:val="79"/>
          <w:sz w:val="24"/>
          <w:szCs w:val="24"/>
        </w:rPr>
        <w:t>Í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CULO</w:t>
      </w:r>
      <w:r>
        <w:rPr>
          <w:rFonts w:cs="Arial" w:hAnsi="Arial" w:eastAsia="Arial" w:ascii="Arial"/>
          <w:b/>
          <w:color w:val="141414"/>
          <w:spacing w:val="51"/>
          <w:w w:val="79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PRIMERO:</w:t>
      </w:r>
      <w:r>
        <w:rPr>
          <w:rFonts w:cs="Arial" w:hAnsi="Arial" w:eastAsia="Arial" w:ascii="Arial"/>
          <w:b/>
          <w:color w:val="141414"/>
          <w:spacing w:val="16"/>
          <w:w w:val="79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CONCEDER</w:t>
      </w:r>
      <w:r>
        <w:rPr>
          <w:rFonts w:cs="Arial" w:hAnsi="Arial" w:eastAsia="Arial" w:ascii="Arial"/>
          <w:b/>
          <w:color w:val="141414"/>
          <w:spacing w:val="21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rmi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s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11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282828"/>
          <w:spacing w:val="2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estudi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18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al</w:t>
      </w:r>
      <w:r>
        <w:rPr>
          <w:rFonts w:cs="Arial" w:hAnsi="Arial" w:eastAsia="Arial" w:ascii="Arial"/>
          <w:color w:val="141414"/>
          <w:spacing w:val="13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se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rvidor</w:t>
      </w:r>
      <w:r>
        <w:rPr>
          <w:rFonts w:cs="Arial" w:hAnsi="Arial" w:eastAsia="Arial" w:ascii="Arial"/>
          <w:color w:val="141414"/>
          <w:spacing w:val="33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P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úb</w:t>
      </w:r>
      <w:r>
        <w:rPr>
          <w:rFonts w:cs="Arial" w:hAnsi="Arial" w:eastAsia="Arial" w:ascii="Arial"/>
          <w:color w:val="3B3B3B"/>
          <w:spacing w:val="0"/>
          <w:w w:val="79"/>
          <w:sz w:val="24"/>
          <w:szCs w:val="24"/>
        </w:rPr>
        <w:t>li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co</w:t>
      </w:r>
      <w:r>
        <w:rPr>
          <w:rFonts w:cs="Arial" w:hAnsi="Arial" w:eastAsia="Arial" w:ascii="Arial"/>
          <w:color w:val="282828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JAVIER</w:t>
      </w:r>
      <w:r>
        <w:rPr>
          <w:rFonts w:cs="Arial" w:hAnsi="Arial" w:eastAsia="Arial" w:ascii="Arial"/>
          <w:b/>
          <w:color w:val="141414"/>
          <w:spacing w:val="37"/>
          <w:w w:val="79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ENRIQUE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83"/>
          <w:sz w:val="24"/>
          <w:szCs w:val="24"/>
        </w:rPr>
        <w:t>GAMBOA</w:t>
      </w:r>
      <w:r>
        <w:rPr>
          <w:rFonts w:cs="Arial" w:hAnsi="Arial" w:eastAsia="Arial" w:ascii="Arial"/>
          <w:b/>
          <w:color w:val="141414"/>
          <w:spacing w:val="-27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9"/>
          <w:sz w:val="24"/>
          <w:szCs w:val="24"/>
        </w:rPr>
        <w:t>PARDO,</w:t>
      </w:r>
      <w:r>
        <w:rPr>
          <w:rFonts w:cs="Arial" w:hAnsi="Arial" w:eastAsia="Arial" w:ascii="Arial"/>
          <w:b/>
          <w:color w:val="141414"/>
          <w:spacing w:val="15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denti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ficad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o</w:t>
      </w:r>
      <w:r>
        <w:rPr>
          <w:rFonts w:cs="Arial" w:hAnsi="Arial" w:eastAsia="Arial" w:ascii="Arial"/>
          <w:color w:val="14141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-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2"/>
          <w:sz w:val="24"/>
          <w:szCs w:val="24"/>
        </w:rPr>
        <w:t>co</w:t>
      </w:r>
      <w:r>
        <w:rPr>
          <w:rFonts w:cs="Arial" w:hAnsi="Arial" w:eastAsia="Arial" w:ascii="Arial"/>
          <w:color w:val="141414"/>
          <w:spacing w:val="0"/>
          <w:w w:val="72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44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0"/>
          <w:sz w:val="32"/>
          <w:szCs w:val="32"/>
        </w:rPr>
        <w:t>e</w:t>
      </w:r>
      <w:r>
        <w:rPr>
          <w:rFonts w:cs="Arial" w:hAnsi="Arial" w:eastAsia="Arial" w:ascii="Arial"/>
          <w:color w:val="141414"/>
          <w:spacing w:val="0"/>
          <w:w w:val="30"/>
          <w:sz w:val="32"/>
          <w:szCs w:val="32"/>
        </w:rPr>
        <w:t>.</w:t>
      </w:r>
      <w:r>
        <w:rPr>
          <w:rFonts w:cs="Arial" w:hAnsi="Arial" w:eastAsia="Arial" w:ascii="Arial"/>
          <w:color w:val="282828"/>
          <w:spacing w:val="0"/>
          <w:w w:val="70"/>
          <w:sz w:val="32"/>
          <w:szCs w:val="32"/>
        </w:rPr>
        <w:t>e</w:t>
      </w:r>
      <w:r>
        <w:rPr>
          <w:rFonts w:cs="Arial" w:hAnsi="Arial" w:eastAsia="Arial" w:ascii="Arial"/>
          <w:color w:val="3B3B3B"/>
          <w:spacing w:val="0"/>
          <w:w w:val="22"/>
          <w:sz w:val="32"/>
          <w:szCs w:val="32"/>
        </w:rPr>
        <w:t>.</w:t>
      </w:r>
      <w:r>
        <w:rPr>
          <w:rFonts w:cs="Arial" w:hAnsi="Arial" w:eastAsia="Arial" w:ascii="Arial"/>
          <w:color w:val="3B3B3B"/>
          <w:spacing w:val="0"/>
          <w:w w:val="100"/>
          <w:sz w:val="32"/>
          <w:szCs w:val="32"/>
        </w:rPr>
        <w:t> </w:t>
      </w:r>
      <w:r>
        <w:rPr>
          <w:rFonts w:cs="Arial" w:hAnsi="Arial" w:eastAsia="Arial" w:ascii="Arial"/>
          <w:color w:val="3B3B3B"/>
          <w:spacing w:val="-31"/>
          <w:w w:val="100"/>
          <w:sz w:val="32"/>
          <w:szCs w:val="32"/>
        </w:rPr>
        <w:t> 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7</w:t>
      </w:r>
      <w:r>
        <w:rPr>
          <w:rFonts w:cs="Arial" w:hAnsi="Arial" w:eastAsia="Arial" w:ascii="Arial"/>
          <w:color w:val="3B3B3B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color w:val="282828"/>
          <w:spacing w:val="0"/>
          <w:w w:val="42"/>
          <w:sz w:val="24"/>
          <w:szCs w:val="24"/>
        </w:rPr>
        <w:t>1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74</w:t>
      </w:r>
      <w:r>
        <w:rPr>
          <w:rFonts w:cs="Arial" w:hAnsi="Arial" w:eastAsia="Arial" w:ascii="Arial"/>
          <w:color w:val="3B3B3B"/>
          <w:spacing w:val="0"/>
          <w:w w:val="71"/>
          <w:sz w:val="24"/>
          <w:szCs w:val="24"/>
        </w:rPr>
        <w:t>.7</w:t>
      </w:r>
      <w:r>
        <w:rPr>
          <w:rFonts w:cs="Arial" w:hAnsi="Arial" w:eastAsia="Arial" w:ascii="Arial"/>
          <w:color w:val="282828"/>
          <w:spacing w:val="0"/>
          <w:w w:val="77"/>
          <w:sz w:val="24"/>
          <w:szCs w:val="24"/>
        </w:rPr>
        <w:t>79</w:t>
      </w:r>
      <w:r>
        <w:rPr>
          <w:rFonts w:cs="Arial" w:hAnsi="Arial" w:eastAsia="Arial" w:ascii="Arial"/>
          <w:color w:val="282828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282828"/>
          <w:spacing w:val="-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9"/>
          <w:sz w:val="24"/>
          <w:szCs w:val="24"/>
        </w:rPr>
        <w:t>de</w:t>
      </w:r>
      <w:r>
        <w:rPr>
          <w:rFonts w:cs="Arial" w:hAnsi="Arial" w:eastAsia="Arial" w:ascii="Arial"/>
          <w:color w:val="141414"/>
          <w:spacing w:val="15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7"/>
          <w:sz w:val="24"/>
          <w:szCs w:val="24"/>
        </w:rPr>
        <w:t>T</w:t>
      </w:r>
      <w:r>
        <w:rPr>
          <w:rFonts w:cs="Arial" w:hAnsi="Arial" w:eastAsia="Arial" w:ascii="Arial"/>
          <w:color w:val="282828"/>
          <w:spacing w:val="0"/>
          <w:w w:val="69"/>
          <w:sz w:val="24"/>
          <w:szCs w:val="24"/>
        </w:rPr>
        <w:t>u</w:t>
      </w:r>
      <w:r>
        <w:rPr>
          <w:rFonts w:cs="Arial" w:hAnsi="Arial" w:eastAsia="Arial" w:ascii="Arial"/>
          <w:color w:val="141414"/>
          <w:spacing w:val="0"/>
          <w:w w:val="72"/>
          <w:sz w:val="24"/>
          <w:szCs w:val="24"/>
        </w:rPr>
        <w:t>nj</w:t>
      </w:r>
      <w:r>
        <w:rPr>
          <w:rFonts w:cs="Arial" w:hAnsi="Arial" w:eastAsia="Arial" w:ascii="Arial"/>
          <w:color w:val="3B3B3B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282828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282828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4"/>
          <w:sz w:val="24"/>
          <w:szCs w:val="24"/>
        </w:rPr>
        <w:t>q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color w:val="141414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282828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0"/>
          <w:w w:val="69"/>
          <w:sz w:val="24"/>
          <w:szCs w:val="24"/>
        </w:rPr>
        <w:t>n</w:t>
      </w:r>
      <w:r>
        <w:rPr>
          <w:rFonts w:cs="Arial" w:hAnsi="Arial" w:eastAsia="Arial" w:ascii="Arial"/>
          <w:color w:val="14141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s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141414"/>
          <w:spacing w:val="2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41414"/>
          <w:spacing w:val="0"/>
          <w:w w:val="76"/>
          <w:sz w:val="24"/>
          <w:szCs w:val="24"/>
        </w:rPr>
        <w:t>d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esempeñ</w:t>
      </w:r>
      <w:r>
        <w:rPr>
          <w:rFonts w:cs="Arial" w:hAnsi="Arial" w:eastAsia="Arial" w:ascii="Arial"/>
          <w:color w:val="3B3B3B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3B3B3B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3B3B3B"/>
          <w:spacing w:val="6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c</w:t>
      </w:r>
      <w:r>
        <w:rPr>
          <w:rFonts w:cs="Arial" w:hAnsi="Arial" w:eastAsia="Arial" w:ascii="Arial"/>
          <w:color w:val="3B3B3B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282828"/>
          <w:spacing w:val="0"/>
          <w:w w:val="76"/>
          <w:sz w:val="24"/>
          <w:szCs w:val="24"/>
        </w:rPr>
        <w:t>m</w:t>
      </w:r>
      <w:r>
        <w:rPr>
          <w:rFonts w:cs="Arial" w:hAnsi="Arial" w:eastAsia="Arial" w:ascii="Arial"/>
          <w:color w:val="3B3B3B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3B3B3B"/>
          <w:spacing w:val="45"/>
          <w:w w:val="76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6"/>
          <w:sz w:val="24"/>
          <w:szCs w:val="24"/>
        </w:rPr>
        <w:t>JEFE</w:t>
      </w:r>
      <w:r>
        <w:rPr>
          <w:rFonts w:cs="Arial" w:hAnsi="Arial" w:eastAsia="Arial" w:ascii="Arial"/>
          <w:b/>
          <w:color w:val="141414"/>
          <w:spacing w:val="42"/>
          <w:w w:val="76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b/>
          <w:color w:val="141414"/>
          <w:spacing w:val="24"/>
          <w:w w:val="76"/>
          <w:sz w:val="24"/>
          <w:szCs w:val="24"/>
        </w:rPr>
        <w:t> </w:t>
      </w:r>
      <w:r>
        <w:rPr>
          <w:rFonts w:cs="Arial" w:hAnsi="Arial" w:eastAsia="Arial" w:ascii="Arial"/>
          <w:b/>
          <w:color w:val="141414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center"/>
        <w:spacing w:before="89"/>
        <w:ind w:left="3502" w:right="5663"/>
      </w:pPr>
      <w:r>
        <w:rPr>
          <w:rFonts w:cs="Times New Roman" w:hAnsi="Times New Roman" w:eastAsia="Times New Roman" w:ascii="Times New Roman"/>
          <w:spacing w:val="0"/>
          <w:w w:val="72"/>
          <w:sz w:val="14"/>
          <w:szCs w:val="14"/>
        </w:rPr>
        <w:t>¡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before="41" w:lineRule="auto" w:line="340"/>
        <w:ind w:left="2565" w:right="2606" w:hanging="21"/>
      </w:pPr>
      <w:r>
        <w:rPr>
          <w:rFonts w:cs="Arial" w:hAnsi="Arial" w:eastAsia="Arial" w:ascii="Arial"/>
          <w:color w:val="0B0B0B"/>
          <w:w w:val="98"/>
          <w:sz w:val="20"/>
          <w:szCs w:val="20"/>
        </w:rPr>
        <w:t>HO</w:t>
      </w:r>
      <w:r>
        <w:rPr>
          <w:rFonts w:cs="Arial" w:hAnsi="Arial" w:eastAsia="Arial" w:ascii="Arial"/>
          <w:color w:val="1F1F1F"/>
          <w:w w:val="71"/>
          <w:sz w:val="20"/>
          <w:szCs w:val="20"/>
        </w:rPr>
        <w:t>S</w:t>
      </w:r>
      <w:r>
        <w:rPr>
          <w:rFonts w:cs="Arial" w:hAnsi="Arial" w:eastAsia="Arial" w:ascii="Arial"/>
          <w:color w:val="0B0B0B"/>
          <w:w w:val="89"/>
          <w:sz w:val="20"/>
          <w:szCs w:val="20"/>
        </w:rPr>
        <w:t>PIT</w:t>
      </w:r>
      <w:r>
        <w:rPr>
          <w:rFonts w:cs="Arial" w:hAnsi="Arial" w:eastAsia="Arial" w:ascii="Arial"/>
          <w:color w:val="1F1F1F"/>
          <w:w w:val="104"/>
          <w:sz w:val="20"/>
          <w:szCs w:val="20"/>
        </w:rPr>
        <w:t>A</w:t>
      </w:r>
      <w:r>
        <w:rPr>
          <w:rFonts w:cs="Arial" w:hAnsi="Arial" w:eastAsia="Arial" w:ascii="Arial"/>
          <w:color w:val="0B0B0B"/>
          <w:w w:val="79"/>
          <w:sz w:val="20"/>
          <w:szCs w:val="20"/>
        </w:rPr>
        <w:t>L</w:t>
      </w:r>
      <w:r>
        <w:rPr>
          <w:rFonts w:cs="Arial" w:hAnsi="Arial" w:eastAsia="Arial" w:ascii="Arial"/>
          <w:color w:val="0B0B0B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0B0B0B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0B0B0B"/>
          <w:spacing w:val="0"/>
          <w:w w:val="88"/>
          <w:sz w:val="20"/>
          <w:szCs w:val="20"/>
        </w:rPr>
        <w:t>REGI</w:t>
      </w:r>
      <w:r>
        <w:rPr>
          <w:rFonts w:cs="Arial" w:hAnsi="Arial" w:eastAsia="Arial" w:ascii="Arial"/>
          <w:color w:val="1F1F1F"/>
          <w:spacing w:val="0"/>
          <w:w w:val="88"/>
          <w:sz w:val="20"/>
          <w:szCs w:val="20"/>
        </w:rPr>
        <w:t>O</w:t>
      </w:r>
      <w:r>
        <w:rPr>
          <w:rFonts w:cs="Arial" w:hAnsi="Arial" w:eastAsia="Arial" w:ascii="Arial"/>
          <w:color w:val="0B0B0B"/>
          <w:spacing w:val="0"/>
          <w:w w:val="88"/>
          <w:sz w:val="20"/>
          <w:szCs w:val="20"/>
        </w:rPr>
        <w:t>NAL</w:t>
      </w:r>
      <w:r>
        <w:rPr>
          <w:rFonts w:cs="Arial" w:hAnsi="Arial" w:eastAsia="Arial" w:ascii="Arial"/>
          <w:color w:val="0B0B0B"/>
          <w:spacing w:val="0"/>
          <w:w w:val="88"/>
          <w:sz w:val="20"/>
          <w:szCs w:val="20"/>
        </w:rPr>
        <w:t>  </w:t>
      </w:r>
      <w:r>
        <w:rPr>
          <w:rFonts w:cs="Arial" w:hAnsi="Arial" w:eastAsia="Arial" w:ascii="Arial"/>
          <w:color w:val="0B0B0B"/>
          <w:spacing w:val="8"/>
          <w:w w:val="88"/>
          <w:sz w:val="20"/>
          <w:szCs w:val="20"/>
        </w:rPr>
        <w:t> </w:t>
      </w:r>
      <w:r>
        <w:rPr>
          <w:rFonts w:cs="Arial" w:hAnsi="Arial" w:eastAsia="Arial" w:ascii="Arial"/>
          <w:color w:val="0B0B0B"/>
          <w:spacing w:val="0"/>
          <w:w w:val="88"/>
          <w:sz w:val="20"/>
          <w:szCs w:val="20"/>
        </w:rPr>
        <w:t>D</w:t>
      </w:r>
      <w:r>
        <w:rPr>
          <w:rFonts w:cs="Arial" w:hAnsi="Arial" w:eastAsia="Arial" w:ascii="Arial"/>
          <w:color w:val="1F1F1F"/>
          <w:spacing w:val="0"/>
          <w:w w:val="88"/>
          <w:sz w:val="20"/>
          <w:szCs w:val="20"/>
        </w:rPr>
        <w:t>E</w:t>
      </w:r>
      <w:r>
        <w:rPr>
          <w:rFonts w:cs="Arial" w:hAnsi="Arial" w:eastAsia="Arial" w:ascii="Arial"/>
          <w:color w:val="1F1F1F"/>
          <w:spacing w:val="21"/>
          <w:w w:val="88"/>
          <w:sz w:val="20"/>
          <w:szCs w:val="20"/>
        </w:rPr>
        <w:t> </w:t>
      </w:r>
      <w:r>
        <w:rPr>
          <w:rFonts w:cs="Arial" w:hAnsi="Arial" w:eastAsia="Arial" w:ascii="Arial"/>
          <w:color w:val="0B0B0B"/>
          <w:spacing w:val="0"/>
          <w:w w:val="100"/>
          <w:sz w:val="20"/>
          <w:szCs w:val="20"/>
        </w:rPr>
        <w:t>M</w:t>
      </w:r>
      <w:r>
        <w:rPr>
          <w:rFonts w:cs="Arial" w:hAnsi="Arial" w:eastAsia="Arial" w:ascii="Arial"/>
          <w:color w:val="1F1F1F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color w:val="0B0B0B"/>
          <w:spacing w:val="0"/>
          <w:w w:val="100"/>
          <w:sz w:val="20"/>
          <w:szCs w:val="20"/>
        </w:rPr>
        <w:t>NIQ</w:t>
      </w:r>
      <w:r>
        <w:rPr>
          <w:rFonts w:cs="Arial" w:hAnsi="Arial" w:eastAsia="Arial" w:ascii="Arial"/>
          <w:color w:val="1F1F1F"/>
          <w:spacing w:val="0"/>
          <w:w w:val="100"/>
          <w:sz w:val="20"/>
          <w:szCs w:val="20"/>
        </w:rPr>
        <w:t>U</w:t>
      </w:r>
      <w:r>
        <w:rPr>
          <w:rFonts w:cs="Arial" w:hAnsi="Arial" w:eastAsia="Arial" w:ascii="Arial"/>
          <w:color w:val="0B0B0B"/>
          <w:spacing w:val="0"/>
          <w:w w:val="100"/>
          <w:sz w:val="20"/>
          <w:szCs w:val="20"/>
        </w:rPr>
        <w:t>IR</w:t>
      </w:r>
      <w:r>
        <w:rPr>
          <w:rFonts w:cs="Arial" w:hAnsi="Arial" w:eastAsia="Arial" w:ascii="Arial"/>
          <w:color w:val="1F1F1F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color w:val="1F1F1F"/>
          <w:spacing w:val="4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0B0B0B"/>
          <w:spacing w:val="0"/>
          <w:w w:val="77"/>
          <w:sz w:val="20"/>
          <w:szCs w:val="20"/>
        </w:rPr>
        <w:t>E</w:t>
      </w:r>
      <w:r>
        <w:rPr>
          <w:rFonts w:cs="Arial" w:hAnsi="Arial" w:eastAsia="Arial" w:ascii="Arial"/>
          <w:color w:val="1F1F1F"/>
          <w:spacing w:val="0"/>
          <w:w w:val="77"/>
          <w:sz w:val="20"/>
          <w:szCs w:val="20"/>
        </w:rPr>
        <w:t>.S</w:t>
      </w:r>
      <w:r>
        <w:rPr>
          <w:rFonts w:cs="Arial" w:hAnsi="Arial" w:eastAsia="Arial" w:ascii="Arial"/>
          <w:color w:val="383838"/>
          <w:spacing w:val="0"/>
          <w:w w:val="65"/>
          <w:sz w:val="20"/>
          <w:szCs w:val="20"/>
        </w:rPr>
        <w:t>.</w:t>
      </w:r>
      <w:r>
        <w:rPr>
          <w:rFonts w:cs="Arial" w:hAnsi="Arial" w:eastAsia="Arial" w:ascii="Arial"/>
          <w:color w:val="1F1F1F"/>
          <w:spacing w:val="0"/>
          <w:w w:val="65"/>
          <w:sz w:val="20"/>
          <w:szCs w:val="20"/>
        </w:rPr>
        <w:t>E</w:t>
      </w:r>
      <w:r>
        <w:rPr>
          <w:rFonts w:cs="Arial" w:hAnsi="Arial" w:eastAsia="Arial" w:ascii="Arial"/>
          <w:color w:val="1F1F1F"/>
          <w:spacing w:val="0"/>
          <w:w w:val="65"/>
          <w:sz w:val="20"/>
          <w:szCs w:val="20"/>
        </w:rPr>
        <w:t> </w:t>
      </w:r>
      <w:r>
        <w:rPr>
          <w:rFonts w:cs="Arial" w:hAnsi="Arial" w:eastAsia="Arial" w:ascii="Arial"/>
          <w:color w:val="1F1F1F"/>
          <w:spacing w:val="0"/>
          <w:w w:val="120"/>
          <w:sz w:val="18"/>
          <w:szCs w:val="18"/>
        </w:rPr>
        <w:t>"C</w:t>
      </w:r>
      <w:r>
        <w:rPr>
          <w:rFonts w:cs="Arial" w:hAnsi="Arial" w:eastAsia="Arial" w:ascii="Arial"/>
          <w:color w:val="383838"/>
          <w:spacing w:val="0"/>
          <w:w w:val="109"/>
          <w:sz w:val="18"/>
          <w:szCs w:val="18"/>
        </w:rPr>
        <w:t>O</w:t>
      </w:r>
      <w:r>
        <w:rPr>
          <w:rFonts w:cs="Arial" w:hAnsi="Arial" w:eastAsia="Arial" w:ascii="Arial"/>
          <w:color w:val="1F1F1F"/>
          <w:spacing w:val="0"/>
          <w:w w:val="127"/>
          <w:sz w:val="18"/>
          <w:szCs w:val="18"/>
        </w:rPr>
        <w:t>MP</w:t>
      </w:r>
      <w:r>
        <w:rPr>
          <w:rFonts w:cs="Arial" w:hAnsi="Arial" w:eastAsia="Arial" w:ascii="Arial"/>
          <w:color w:val="383838"/>
          <w:spacing w:val="0"/>
          <w:w w:val="92"/>
          <w:sz w:val="18"/>
          <w:szCs w:val="18"/>
        </w:rPr>
        <w:t>R..O</w:t>
      </w:r>
      <w:r>
        <w:rPr>
          <w:rFonts w:cs="Arial" w:hAnsi="Arial" w:eastAsia="Arial" w:ascii="Arial"/>
          <w:color w:val="1F1F1F"/>
          <w:spacing w:val="0"/>
          <w:w w:val="127"/>
          <w:sz w:val="18"/>
          <w:szCs w:val="18"/>
        </w:rPr>
        <w:t>MS</w:t>
      </w:r>
      <w:r>
        <w:rPr>
          <w:rFonts w:cs="Arial" w:hAnsi="Arial" w:eastAsia="Arial" w:ascii="Arial"/>
          <w:color w:val="383838"/>
          <w:spacing w:val="0"/>
          <w:w w:val="146"/>
          <w:sz w:val="18"/>
          <w:szCs w:val="18"/>
        </w:rPr>
        <w:t>T</w:t>
      </w:r>
      <w:r>
        <w:rPr>
          <w:rFonts w:cs="Arial" w:hAnsi="Arial" w:eastAsia="Arial" w:ascii="Arial"/>
          <w:color w:val="0B0B0B"/>
          <w:spacing w:val="0"/>
          <w:w w:val="58"/>
          <w:sz w:val="18"/>
          <w:szCs w:val="18"/>
        </w:rPr>
        <w:t>I</w:t>
      </w:r>
      <w:r>
        <w:rPr>
          <w:rFonts w:cs="Arial" w:hAnsi="Arial" w:eastAsia="Arial" w:ascii="Arial"/>
          <w:color w:val="1F1F1F"/>
          <w:spacing w:val="0"/>
          <w:w w:val="119"/>
          <w:sz w:val="18"/>
          <w:szCs w:val="18"/>
        </w:rPr>
        <w:t>DO</w:t>
      </w:r>
      <w:r>
        <w:rPr>
          <w:rFonts w:cs="Arial" w:hAnsi="Arial" w:eastAsia="Arial" w:ascii="Arial"/>
          <w:color w:val="383838"/>
          <w:spacing w:val="0"/>
          <w:w w:val="109"/>
          <w:sz w:val="18"/>
          <w:szCs w:val="18"/>
        </w:rPr>
        <w:t>S</w:t>
      </w:r>
      <w:r>
        <w:rPr>
          <w:rFonts w:cs="Arial" w:hAnsi="Arial" w:eastAsia="Arial" w:ascii="Arial"/>
          <w:color w:val="383838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383838"/>
          <w:spacing w:val="13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383838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1F1F1F"/>
          <w:spacing w:val="0"/>
          <w:w w:val="100"/>
          <w:sz w:val="18"/>
          <w:szCs w:val="18"/>
        </w:rPr>
        <w:t>ON</w:t>
      </w:r>
      <w:r>
        <w:rPr>
          <w:rFonts w:cs="Arial" w:hAnsi="Arial" w:eastAsia="Arial" w:ascii="Arial"/>
          <w:color w:val="1F1F1F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1F1F1F"/>
          <w:spacing w:val="44"/>
          <w:w w:val="100"/>
          <w:sz w:val="18"/>
          <w:szCs w:val="18"/>
        </w:rPr>
        <w:t> </w:t>
      </w:r>
      <w:r>
        <w:rPr>
          <w:rFonts w:cs="Arial" w:hAnsi="Arial" w:eastAsia="Arial" w:ascii="Arial"/>
          <w:i/>
          <w:color w:val="595959"/>
          <w:spacing w:val="0"/>
          <w:w w:val="122"/>
          <w:sz w:val="18"/>
          <w:szCs w:val="18"/>
        </w:rPr>
        <w:t>S</w:t>
      </w:r>
      <w:r>
        <w:rPr>
          <w:rFonts w:cs="Arial" w:hAnsi="Arial" w:eastAsia="Arial" w:ascii="Arial"/>
          <w:i/>
          <w:color w:val="1F1F1F"/>
          <w:spacing w:val="0"/>
          <w:w w:val="122"/>
          <w:sz w:val="18"/>
          <w:szCs w:val="18"/>
        </w:rPr>
        <w:t>U</w:t>
      </w:r>
      <w:r>
        <w:rPr>
          <w:rFonts w:cs="Arial" w:hAnsi="Arial" w:eastAsia="Arial" w:ascii="Arial"/>
          <w:i/>
          <w:color w:val="1F1F1F"/>
          <w:spacing w:val="35"/>
          <w:w w:val="122"/>
          <w:sz w:val="18"/>
          <w:szCs w:val="18"/>
        </w:rPr>
        <w:t> </w:t>
      </w:r>
      <w:r>
        <w:rPr>
          <w:rFonts w:cs="Arial" w:hAnsi="Arial" w:eastAsia="Arial" w:ascii="Arial"/>
          <w:color w:val="1F1F1F"/>
          <w:spacing w:val="0"/>
          <w:w w:val="134"/>
          <w:sz w:val="18"/>
          <w:szCs w:val="18"/>
        </w:rPr>
        <w:t>S</w:t>
      </w:r>
      <w:r>
        <w:rPr>
          <w:rFonts w:cs="Arial" w:hAnsi="Arial" w:eastAsia="Arial" w:ascii="Arial"/>
          <w:color w:val="383838"/>
          <w:spacing w:val="0"/>
          <w:w w:val="144"/>
          <w:sz w:val="18"/>
          <w:szCs w:val="18"/>
        </w:rPr>
        <w:t>ALU</w:t>
      </w:r>
      <w:r>
        <w:rPr>
          <w:rFonts w:cs="Arial" w:hAnsi="Arial" w:eastAsia="Arial" w:ascii="Arial"/>
          <w:color w:val="595959"/>
          <w:spacing w:val="0"/>
          <w:w w:val="112"/>
          <w:sz w:val="18"/>
          <w:szCs w:val="18"/>
        </w:rPr>
        <w:t>D</w:t>
      </w:r>
      <w:r>
        <w:rPr>
          <w:rFonts w:cs="Arial" w:hAnsi="Arial" w:eastAsia="Arial" w:ascii="Arial"/>
          <w:color w:val="383838"/>
          <w:spacing w:val="0"/>
          <w:w w:val="109"/>
          <w:sz w:val="18"/>
          <w:szCs w:val="18"/>
        </w:rPr>
        <w:t>"</w:t>
      </w:r>
      <w:r>
        <w:rPr>
          <w:rFonts w:cs="Arial" w:hAnsi="Arial" w:eastAsia="Arial" w:ascii="Arial"/>
          <w:color w:val="383838"/>
          <w:spacing w:val="0"/>
          <w:w w:val="109"/>
          <w:sz w:val="18"/>
          <w:szCs w:val="18"/>
        </w:rPr>
        <w:t> </w:t>
      </w:r>
      <w:r>
        <w:rPr>
          <w:rFonts w:cs="Arial" w:hAnsi="Arial" w:eastAsia="Arial" w:ascii="Arial"/>
          <w:color w:val="0B0B0B"/>
          <w:spacing w:val="0"/>
          <w:w w:val="99"/>
          <w:sz w:val="20"/>
          <w:szCs w:val="20"/>
        </w:rPr>
        <w:t>NI</w:t>
      </w:r>
      <w:r>
        <w:rPr>
          <w:rFonts w:cs="Arial" w:hAnsi="Arial" w:eastAsia="Arial" w:ascii="Arial"/>
          <w:color w:val="1F1F1F"/>
          <w:spacing w:val="0"/>
          <w:w w:val="102"/>
          <w:sz w:val="20"/>
          <w:szCs w:val="20"/>
        </w:rPr>
        <w:t>T</w:t>
      </w:r>
      <w:r>
        <w:rPr>
          <w:rFonts w:cs="Arial" w:hAnsi="Arial" w:eastAsia="Arial" w:ascii="Arial"/>
          <w:color w:val="0B0B0B"/>
          <w:spacing w:val="0"/>
          <w:w w:val="65"/>
          <w:sz w:val="20"/>
          <w:szCs w:val="20"/>
        </w:rPr>
        <w:t>.</w:t>
      </w:r>
      <w:r>
        <w:rPr>
          <w:rFonts w:cs="Arial" w:hAnsi="Arial" w:eastAsia="Arial" w:ascii="Arial"/>
          <w:color w:val="0B0B0B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0B0B0B"/>
          <w:spacing w:val="-2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1F1F1F"/>
          <w:spacing w:val="0"/>
          <w:w w:val="105"/>
          <w:sz w:val="20"/>
          <w:szCs w:val="20"/>
        </w:rPr>
        <w:t>8</w:t>
      </w:r>
      <w:r>
        <w:rPr>
          <w:rFonts w:cs="Arial" w:hAnsi="Arial" w:eastAsia="Arial" w:ascii="Arial"/>
          <w:color w:val="0B0B0B"/>
          <w:spacing w:val="0"/>
          <w:w w:val="103"/>
          <w:sz w:val="20"/>
          <w:szCs w:val="20"/>
        </w:rPr>
        <w:t>91.</w:t>
      </w:r>
      <w:r>
        <w:rPr>
          <w:rFonts w:cs="Arial" w:hAnsi="Arial" w:eastAsia="Arial" w:ascii="Arial"/>
          <w:color w:val="1F1F1F"/>
          <w:spacing w:val="0"/>
          <w:w w:val="107"/>
          <w:sz w:val="20"/>
          <w:szCs w:val="20"/>
        </w:rPr>
        <w:t>800.</w:t>
      </w:r>
      <w:r>
        <w:rPr>
          <w:rFonts w:cs="Arial" w:hAnsi="Arial" w:eastAsia="Arial" w:ascii="Arial"/>
          <w:color w:val="0B0B0B"/>
          <w:spacing w:val="0"/>
          <w:w w:val="99"/>
          <w:sz w:val="20"/>
          <w:szCs w:val="20"/>
        </w:rPr>
        <w:t>3</w:t>
      </w:r>
      <w:r>
        <w:rPr>
          <w:rFonts w:cs="Arial" w:hAnsi="Arial" w:eastAsia="Arial" w:ascii="Arial"/>
          <w:color w:val="1F1F1F"/>
          <w:spacing w:val="0"/>
          <w:w w:val="102"/>
          <w:sz w:val="20"/>
          <w:szCs w:val="20"/>
        </w:rPr>
        <w:t>95</w:t>
      </w:r>
      <w:r>
        <w:rPr>
          <w:rFonts w:cs="Arial" w:hAnsi="Arial" w:eastAsia="Arial" w:ascii="Arial"/>
          <w:color w:val="595959"/>
          <w:spacing w:val="0"/>
          <w:w w:val="88"/>
          <w:sz w:val="20"/>
          <w:szCs w:val="20"/>
        </w:rPr>
        <w:t>-</w:t>
      </w:r>
      <w:r>
        <w:rPr>
          <w:rFonts w:cs="Arial" w:hAnsi="Arial" w:eastAsia="Arial" w:ascii="Arial"/>
          <w:color w:val="0B0B0B"/>
          <w:spacing w:val="0"/>
          <w:w w:val="99"/>
          <w:sz w:val="20"/>
          <w:szCs w:val="20"/>
        </w:rPr>
        <w:t>1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17"/>
          <w:szCs w:val="17"/>
        </w:rPr>
        <w:jc w:val="left"/>
        <w:spacing w:before="5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0" w:right="85"/>
      </w:pP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OFICINA</w:t>
      </w:r>
      <w:r>
        <w:rPr>
          <w:rFonts w:cs="Arial" w:hAnsi="Arial" w:eastAsia="Arial" w:ascii="Arial"/>
          <w:b/>
          <w:color w:val="0B0B0B"/>
          <w:spacing w:val="24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ASESORA</w:t>
      </w:r>
      <w:r>
        <w:rPr>
          <w:rFonts w:cs="Arial" w:hAnsi="Arial" w:eastAsia="Arial" w:ascii="Arial"/>
          <w:b/>
          <w:color w:val="0B0B0B"/>
          <w:spacing w:val="34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JURIDICA</w:t>
      </w:r>
      <w:r>
        <w:rPr>
          <w:rFonts w:cs="Arial" w:hAnsi="Arial" w:eastAsia="Arial" w:ascii="Arial"/>
          <w:b/>
          <w:color w:val="0B0B0B"/>
          <w:spacing w:val="20"/>
          <w:w w:val="8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80"/>
          <w:sz w:val="24"/>
          <w:szCs w:val="24"/>
        </w:rPr>
        <w:t>C</w:t>
      </w:r>
      <w:r>
        <w:rPr>
          <w:rFonts w:cs="Arial" w:hAnsi="Arial" w:eastAsia="Arial" w:ascii="Arial"/>
          <w:color w:val="0B0B0B"/>
          <w:spacing w:val="0"/>
          <w:w w:val="80"/>
          <w:sz w:val="24"/>
          <w:szCs w:val="24"/>
        </w:rPr>
        <w:t>ódi</w:t>
      </w:r>
      <w:r>
        <w:rPr>
          <w:rFonts w:cs="Arial" w:hAnsi="Arial" w:eastAsia="Arial" w:ascii="Arial"/>
          <w:color w:val="1F1F1F"/>
          <w:spacing w:val="0"/>
          <w:w w:val="80"/>
          <w:sz w:val="24"/>
          <w:szCs w:val="24"/>
        </w:rPr>
        <w:t>go</w:t>
      </w:r>
      <w:r>
        <w:rPr>
          <w:rFonts w:cs="Arial" w:hAnsi="Arial" w:eastAsia="Arial" w:ascii="Arial"/>
          <w:color w:val="1F1F1F"/>
          <w:spacing w:val="33"/>
          <w:w w:val="8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11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5</w:t>
      </w:r>
      <w:r>
        <w:rPr>
          <w:rFonts w:cs="Arial" w:hAnsi="Arial" w:eastAsia="Arial" w:ascii="Arial"/>
          <w:color w:val="1F1F1F"/>
          <w:spacing w:val="4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gra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do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06</w:t>
      </w:r>
      <w:r>
        <w:rPr>
          <w:rFonts w:cs="Arial" w:hAnsi="Arial" w:eastAsia="Arial" w:ascii="Arial"/>
          <w:color w:val="1F1F1F"/>
          <w:spacing w:val="3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60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60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0"/>
          <w:w w:val="6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40"/>
          <w:w w:val="6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pla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nta</w:t>
      </w:r>
      <w:r>
        <w:rPr>
          <w:rFonts w:cs="Arial" w:hAnsi="Arial" w:eastAsia="Arial" w:ascii="Arial"/>
          <w:color w:val="1F1F1F"/>
          <w:spacing w:val="3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0B0B0B"/>
          <w:spacing w:val="42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69"/>
          <w:sz w:val="24"/>
          <w:szCs w:val="24"/>
        </w:rPr>
        <w:t>p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1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on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17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4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38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0"/>
          <w:sz w:val="24"/>
          <w:szCs w:val="24"/>
        </w:rPr>
        <w:t>E.</w:t>
      </w:r>
      <w:r>
        <w:rPr>
          <w:rFonts w:cs="Arial" w:hAnsi="Arial" w:eastAsia="Arial" w:ascii="Arial"/>
          <w:color w:val="1F1F1F"/>
          <w:spacing w:val="0"/>
          <w:w w:val="70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0"/>
          <w:sz w:val="24"/>
          <w:szCs w:val="24"/>
        </w:rPr>
        <w:t>.E.</w:t>
      </w:r>
      <w:r>
        <w:rPr>
          <w:rFonts w:cs="Arial" w:hAnsi="Arial" w:eastAsia="Arial" w:ascii="Arial"/>
          <w:color w:val="0B0B0B"/>
          <w:spacing w:val="0"/>
          <w:w w:val="70"/>
          <w:sz w:val="24"/>
          <w:szCs w:val="24"/>
        </w:rPr>
        <w:t>  </w:t>
      </w:r>
      <w:r>
        <w:rPr>
          <w:rFonts w:cs="Arial" w:hAnsi="Arial" w:eastAsia="Arial" w:ascii="Arial"/>
          <w:color w:val="0B0B0B"/>
          <w:spacing w:val="23"/>
          <w:w w:val="7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Ho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s</w:t>
      </w:r>
      <w:r>
        <w:rPr>
          <w:rFonts w:cs="Arial" w:hAnsi="Arial" w:eastAsia="Arial" w:ascii="Arial"/>
          <w:color w:val="1F1F1F"/>
          <w:spacing w:val="0"/>
          <w:w w:val="63"/>
          <w:sz w:val="24"/>
          <w:szCs w:val="24"/>
        </w:rPr>
        <w:t>p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tal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eg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on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al</w:t>
      </w:r>
      <w:r>
        <w:rPr>
          <w:rFonts w:cs="Arial" w:hAnsi="Arial" w:eastAsia="Arial" w:ascii="Arial"/>
          <w:color w:val="0B0B0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-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2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Mo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ni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qu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ir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color w:val="383838"/>
          <w:spacing w:val="0"/>
          <w:w w:val="31"/>
          <w:sz w:val="24"/>
          <w:szCs w:val="24"/>
        </w:rPr>
        <w:t>,</w:t>
      </w:r>
      <w:r>
        <w:rPr>
          <w:rFonts w:cs="Arial" w:hAnsi="Arial" w:eastAsia="Arial" w:ascii="Arial"/>
          <w:color w:val="383838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83838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du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ante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8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el</w:t>
      </w:r>
      <w:r>
        <w:rPr>
          <w:rFonts w:cs="Arial" w:hAnsi="Arial" w:eastAsia="Arial" w:ascii="Arial"/>
          <w:color w:val="1F1F1F"/>
          <w:spacing w:val="22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ñ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44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ec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ti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vo</w:t>
      </w:r>
      <w:r>
        <w:rPr>
          <w:rFonts w:cs="Arial" w:hAnsi="Arial" w:eastAsia="Arial" w:ascii="Arial"/>
          <w:color w:val="1F1F1F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2022,</w:t>
      </w:r>
      <w:r>
        <w:rPr>
          <w:rFonts w:cs="Arial" w:hAnsi="Arial" w:eastAsia="Arial" w:ascii="Arial"/>
          <w:color w:val="1F1F1F"/>
          <w:spacing w:val="4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p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ara</w:t>
      </w:r>
      <w:r>
        <w:rPr>
          <w:rFonts w:cs="Arial" w:hAnsi="Arial" w:eastAsia="Arial" w:ascii="Arial"/>
          <w:color w:val="1F1F1F"/>
          <w:spacing w:val="3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ade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69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81"/>
          <w:sz w:val="24"/>
          <w:szCs w:val="24"/>
        </w:rPr>
        <w:t>tar</w:t>
      </w:r>
      <w:r>
        <w:rPr>
          <w:rFonts w:cs="Arial" w:hAnsi="Arial" w:eastAsia="Arial" w:ascii="Arial"/>
          <w:color w:val="1F1F1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-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estu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ios</w:t>
      </w:r>
      <w:r>
        <w:rPr>
          <w:rFonts w:cs="Arial" w:hAnsi="Arial" w:eastAsia="Arial" w:ascii="Arial"/>
          <w:color w:val="1F1F1F"/>
          <w:spacing w:val="4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35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m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aes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trí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31"/>
          <w:sz w:val="24"/>
          <w:szCs w:val="24"/>
        </w:rPr>
        <w:t>.</w:t>
      </w:r>
      <w:r>
        <w:rPr>
          <w:rFonts w:cs="Arial" w:hAnsi="Arial" w:eastAsia="Arial" w:ascii="Arial"/>
          <w:color w:val="0B0B0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-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al</w:t>
      </w:r>
      <w:r>
        <w:rPr>
          <w:rFonts w:cs="Arial" w:hAnsi="Arial" w:eastAsia="Arial" w:ascii="Arial"/>
          <w:color w:val="1F1F1F"/>
          <w:spacing w:val="1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efecto</w:t>
      </w:r>
      <w:r>
        <w:rPr>
          <w:rFonts w:cs="Arial" w:hAnsi="Arial" w:eastAsia="Arial" w:ascii="Arial"/>
          <w:color w:val="1F1F1F"/>
          <w:spacing w:val="3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383838"/>
          <w:spacing w:val="0"/>
          <w:w w:val="85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se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rv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ido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0B0B0B"/>
          <w:spacing w:val="4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públ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ic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3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deberá</w:t>
      </w:r>
      <w:r>
        <w:rPr>
          <w:rFonts w:cs="Arial" w:hAnsi="Arial" w:eastAsia="Arial" w:ascii="Arial"/>
          <w:color w:val="1F1F1F"/>
          <w:spacing w:val="4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nfo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rm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ar</w:t>
      </w:r>
      <w:r>
        <w:rPr>
          <w:rFonts w:cs="Arial" w:hAnsi="Arial" w:eastAsia="Arial" w:ascii="Arial"/>
          <w:color w:val="1F1F1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-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1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la</w:t>
      </w:r>
      <w:r>
        <w:rPr>
          <w:rFonts w:cs="Arial" w:hAnsi="Arial" w:eastAsia="Arial" w:ascii="Arial"/>
          <w:color w:val="0B0B0B"/>
          <w:spacing w:val="2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Ofici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na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1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24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alen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36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Hu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ma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o,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fecha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17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p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rtir</w:t>
      </w:r>
      <w:r>
        <w:rPr>
          <w:rFonts w:cs="Arial" w:hAnsi="Arial" w:eastAsia="Arial" w:ascii="Arial"/>
          <w:color w:val="1F1F1F"/>
          <w:spacing w:val="37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39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27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cual</w:t>
      </w:r>
      <w:r>
        <w:rPr>
          <w:rFonts w:cs="Arial" w:hAnsi="Arial" w:eastAsia="Arial" w:ascii="Arial"/>
          <w:color w:val="1F1F1F"/>
          <w:spacing w:val="38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á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383838"/>
          <w:spacing w:val="0"/>
          <w:w w:val="66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nicio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la</w:t>
      </w:r>
      <w:r>
        <w:rPr>
          <w:rFonts w:cs="Arial" w:hAnsi="Arial" w:eastAsia="Arial" w:ascii="Arial"/>
          <w:color w:val="0B0B0B"/>
          <w:spacing w:val="1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ac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tividad</w:t>
      </w:r>
      <w:r>
        <w:rPr>
          <w:rFonts w:cs="Arial" w:hAnsi="Arial" w:eastAsia="Arial" w:ascii="Arial"/>
          <w:color w:val="0B0B0B"/>
          <w:spacing w:val="48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du</w:t>
      </w:r>
      <w:r>
        <w:rPr>
          <w:rFonts w:cs="Arial" w:hAnsi="Arial" w:eastAsia="Arial" w:ascii="Arial"/>
          <w:color w:val="1F1F1F"/>
          <w:spacing w:val="0"/>
          <w:w w:val="81"/>
          <w:sz w:val="24"/>
          <w:szCs w:val="24"/>
        </w:rPr>
        <w:t>ca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ti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v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0" w:right="99" w:hanging="14"/>
      </w:pP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ARTÍCULO</w:t>
      </w:r>
      <w:r>
        <w:rPr>
          <w:rFonts w:cs="Arial" w:hAnsi="Arial" w:eastAsia="Arial" w:ascii="Arial"/>
          <w:b/>
          <w:color w:val="0B0B0B"/>
          <w:spacing w:val="37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SEGUNDO:</w:t>
      </w:r>
      <w:r>
        <w:rPr>
          <w:rFonts w:cs="Arial" w:hAnsi="Arial" w:eastAsia="Arial" w:ascii="Arial"/>
          <w:b/>
          <w:color w:val="0B0B0B"/>
          <w:spacing w:val="-6"/>
          <w:w w:val="8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tabl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ece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r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29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j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o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rn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da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31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espe</w:t>
      </w:r>
      <w:r>
        <w:rPr>
          <w:rFonts w:cs="Arial" w:hAnsi="Arial" w:eastAsia="Arial" w:ascii="Arial"/>
          <w:color w:val="0B0B0B"/>
          <w:spacing w:val="0"/>
          <w:w w:val="82"/>
          <w:sz w:val="24"/>
          <w:szCs w:val="24"/>
        </w:rPr>
        <w:t>ci</w:t>
      </w:r>
      <w:r>
        <w:rPr>
          <w:rFonts w:cs="Arial" w:hAnsi="Arial" w:eastAsia="Arial" w:ascii="Arial"/>
          <w:color w:val="1F1F1F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-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ervid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0B0B0B"/>
          <w:spacing w:val="39"/>
          <w:w w:val="77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3"/>
          <w:sz w:val="24"/>
          <w:szCs w:val="24"/>
        </w:rPr>
        <w:t>JAVIER</w:t>
      </w:r>
      <w:r>
        <w:rPr>
          <w:rFonts w:cs="Arial" w:hAnsi="Arial" w:eastAsia="Arial" w:ascii="Arial"/>
          <w:b/>
          <w:color w:val="0B0B0B"/>
          <w:spacing w:val="-3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ENRIQUE</w:t>
      </w:r>
      <w:r>
        <w:rPr>
          <w:rFonts w:cs="Arial" w:hAnsi="Arial" w:eastAsia="Arial" w:ascii="Arial"/>
          <w:b/>
          <w:color w:val="0B0B0B"/>
          <w:spacing w:val="12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4"/>
          <w:sz w:val="24"/>
          <w:szCs w:val="24"/>
        </w:rPr>
        <w:t>GAMBOA</w:t>
      </w:r>
      <w:r>
        <w:rPr>
          <w:rFonts w:cs="Arial" w:hAnsi="Arial" w:eastAsia="Arial" w:ascii="Arial"/>
          <w:b/>
          <w:color w:val="0B0B0B"/>
          <w:spacing w:val="-3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PARD</w:t>
      </w:r>
      <w:r>
        <w:rPr>
          <w:rFonts w:cs="Arial" w:hAnsi="Arial" w:eastAsia="Arial" w:ascii="Arial"/>
          <w:b/>
          <w:color w:val="0B0B0B"/>
          <w:spacing w:val="-11"/>
          <w:w w:val="80"/>
          <w:sz w:val="24"/>
          <w:szCs w:val="24"/>
        </w:rPr>
        <w:t>O</w:t>
      </w:r>
      <w:r>
        <w:rPr>
          <w:rFonts w:cs="Arial" w:hAnsi="Arial" w:eastAsia="Arial" w:ascii="Arial"/>
          <w:b/>
          <w:color w:val="1F1F1F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b/>
          <w:color w:val="1F1F1F"/>
          <w:spacing w:val="0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la</w:t>
      </w:r>
      <w:r>
        <w:rPr>
          <w:rFonts w:cs="Arial" w:hAnsi="Arial" w:eastAsia="Arial" w:ascii="Arial"/>
          <w:color w:val="1F1F1F"/>
          <w:spacing w:val="32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cual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va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ri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ara</w:t>
      </w:r>
      <w:r>
        <w:rPr>
          <w:rFonts w:cs="Arial" w:hAnsi="Arial" w:eastAsia="Arial" w:ascii="Arial"/>
          <w:color w:val="1F1F1F"/>
          <w:spacing w:val="48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u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na</w:t>
      </w:r>
      <w:r>
        <w:rPr>
          <w:rFonts w:cs="Arial" w:hAnsi="Arial" w:eastAsia="Arial" w:ascii="Arial"/>
          <w:color w:val="1F1F1F"/>
          <w:spacing w:val="41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sema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45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46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mes</w:t>
      </w:r>
      <w:r>
        <w:rPr>
          <w:rFonts w:cs="Arial" w:hAnsi="Arial" w:eastAsia="Arial" w:ascii="Arial"/>
          <w:color w:val="0B0B0B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0B0B0B"/>
          <w:spacing w:val="56"/>
          <w:w w:val="4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ura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n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3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ie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m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po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33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eces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383838"/>
          <w:spacing w:val="0"/>
          <w:w w:val="75"/>
          <w:sz w:val="24"/>
          <w:szCs w:val="24"/>
        </w:rPr>
        <w:t>ri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4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para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6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39"/>
          <w:w w:val="5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desa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ro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ll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3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6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su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ac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ti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vidad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ac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adé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mic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a,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F1F1F"/>
          <w:spacing w:val="2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así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co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mo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34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para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tr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as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dar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se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4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1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39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69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61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c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iud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3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26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B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og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otá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3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D.C</w:t>
      </w:r>
      <w:r>
        <w:rPr>
          <w:rFonts w:cs="Arial" w:hAnsi="Arial" w:eastAsia="Arial" w:ascii="Arial"/>
          <w:color w:val="0B0B0B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color w:val="1F1F1F"/>
          <w:spacing w:val="0"/>
          <w:w w:val="31"/>
          <w:sz w:val="24"/>
          <w:szCs w:val="24"/>
        </w:rPr>
        <w:t>,</w:t>
      </w:r>
      <w:r>
        <w:rPr>
          <w:rFonts w:cs="Arial" w:hAnsi="Arial" w:eastAsia="Arial" w:ascii="Arial"/>
          <w:color w:val="1F1F1F"/>
          <w:spacing w:val="0"/>
          <w:w w:val="31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42"/>
          <w:w w:val="31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pe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ri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odo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3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dur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ant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69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39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61"/>
          <w:w w:val="39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cual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1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pod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á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au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senta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se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el</w:t>
      </w:r>
      <w:r>
        <w:rPr>
          <w:rFonts w:cs="Arial" w:hAnsi="Arial" w:eastAsia="Arial" w:ascii="Arial"/>
          <w:color w:val="1F1F1F"/>
          <w:spacing w:val="19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iti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2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18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trabajo</w:t>
      </w:r>
      <w:r>
        <w:rPr>
          <w:rFonts w:cs="Arial" w:hAnsi="Arial" w:eastAsia="Arial" w:ascii="Arial"/>
          <w:color w:val="383838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383838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83838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en</w:t>
      </w:r>
      <w:r>
        <w:rPr>
          <w:rFonts w:cs="Arial" w:hAnsi="Arial" w:eastAsia="Arial" w:ascii="Arial"/>
          <w:color w:val="1F1F1F"/>
          <w:spacing w:val="11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j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rn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ada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m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ié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co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es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vie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rn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es</w:t>
      </w:r>
      <w:r>
        <w:rPr>
          <w:rFonts w:cs="Arial" w:hAnsi="Arial" w:eastAsia="Arial" w:ascii="Arial"/>
          <w:color w:val="1F1F1F"/>
          <w:spacing w:val="4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1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07:00</w:t>
      </w:r>
      <w:r>
        <w:rPr>
          <w:rFonts w:cs="Arial" w:hAnsi="Arial" w:eastAsia="Arial" w:ascii="Arial"/>
          <w:color w:val="1F1F1F"/>
          <w:spacing w:val="3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19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47"/>
          <w:sz w:val="24"/>
          <w:szCs w:val="24"/>
        </w:rPr>
        <w:t>1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9:00.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2"/>
          <w:szCs w:val="12"/>
        </w:rPr>
        <w:jc w:val="left"/>
        <w:spacing w:before="8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32"/>
          <w:szCs w:val="32"/>
        </w:rPr>
        <w:jc w:val="both"/>
        <w:spacing w:lineRule="auto" w:line="179"/>
        <w:ind w:left="120" w:right="84"/>
      </w:pPr>
      <w:r>
        <w:rPr>
          <w:rFonts w:cs="Arial" w:hAnsi="Arial" w:eastAsia="Arial" w:ascii="Arial"/>
          <w:b/>
          <w:color w:val="0B0B0B"/>
          <w:spacing w:val="0"/>
          <w:w w:val="82"/>
          <w:sz w:val="24"/>
          <w:szCs w:val="24"/>
        </w:rPr>
        <w:t>ARTÍCULO</w:t>
      </w:r>
      <w:r>
        <w:rPr>
          <w:rFonts w:cs="Arial" w:hAnsi="Arial" w:eastAsia="Arial" w:ascii="Arial"/>
          <w:b/>
          <w:color w:val="0B0B0B"/>
          <w:spacing w:val="-3"/>
          <w:w w:val="82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TERCERO</w:t>
      </w:r>
      <w:r>
        <w:rPr>
          <w:rFonts w:cs="Arial" w:hAnsi="Arial" w:eastAsia="Arial" w:ascii="Arial"/>
          <w:b/>
          <w:color w:val="1F1F1F"/>
          <w:spacing w:val="0"/>
          <w:w w:val="42"/>
          <w:sz w:val="24"/>
          <w:szCs w:val="24"/>
        </w:rPr>
        <w:t>:</w:t>
      </w:r>
      <w:r>
        <w:rPr>
          <w:rFonts w:cs="Arial" w:hAnsi="Arial" w:eastAsia="Arial" w:ascii="Arial"/>
          <w:b/>
          <w:color w:val="1F1F1F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tifi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ca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9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este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ac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37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p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or</w:t>
      </w:r>
      <w:r>
        <w:rPr>
          <w:rFonts w:cs="Arial" w:hAnsi="Arial" w:eastAsia="Arial" w:ascii="Arial"/>
          <w:color w:val="1F1F1F"/>
          <w:spacing w:val="3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área</w:t>
      </w:r>
      <w:r>
        <w:rPr>
          <w:rFonts w:cs="Arial" w:hAnsi="Arial" w:eastAsia="Arial" w:ascii="Arial"/>
          <w:color w:val="1F1F1F"/>
          <w:spacing w:val="28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2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alen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Huma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o,</w:t>
      </w:r>
      <w:r>
        <w:rPr>
          <w:rFonts w:cs="Arial" w:hAnsi="Arial" w:eastAsia="Arial" w:ascii="Arial"/>
          <w:color w:val="1F1F1F"/>
          <w:spacing w:val="3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en</w:t>
      </w:r>
      <w:r>
        <w:rPr>
          <w:rFonts w:cs="Arial" w:hAnsi="Arial" w:eastAsia="Arial" w:ascii="Arial"/>
          <w:color w:val="1F1F1F"/>
          <w:spacing w:val="36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los</w:t>
      </w:r>
      <w:r>
        <w:rPr>
          <w:rFonts w:cs="Arial" w:hAnsi="Arial" w:eastAsia="Arial" w:ascii="Arial"/>
          <w:color w:val="1F1F1F"/>
          <w:spacing w:val="1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términos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1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80"/>
          <w:sz w:val="24"/>
          <w:szCs w:val="24"/>
        </w:rPr>
        <w:t>seña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la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do</w:t>
      </w:r>
      <w:r>
        <w:rPr>
          <w:rFonts w:cs="Arial" w:hAnsi="Arial" w:eastAsia="Arial" w:ascii="Arial"/>
          <w:color w:val="383838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383838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en</w:t>
      </w:r>
      <w:r>
        <w:rPr>
          <w:rFonts w:cs="Arial" w:hAnsi="Arial" w:eastAsia="Arial" w:ascii="Arial"/>
          <w:color w:val="0B0B0B"/>
          <w:spacing w:val="1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el</w:t>
      </w:r>
      <w:r>
        <w:rPr>
          <w:rFonts w:cs="Arial" w:hAnsi="Arial" w:eastAsia="Arial" w:ascii="Arial"/>
          <w:color w:val="1F1F1F"/>
          <w:spacing w:val="19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rt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ículo</w:t>
      </w:r>
      <w:r>
        <w:rPr>
          <w:rFonts w:cs="Arial" w:hAnsi="Arial" w:eastAsia="Arial" w:ascii="Arial"/>
          <w:color w:val="1F1F1F"/>
          <w:spacing w:val="27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7"/>
          <w:sz w:val="24"/>
          <w:szCs w:val="24"/>
        </w:rPr>
        <w:t>44</w:t>
      </w:r>
      <w:r>
        <w:rPr>
          <w:rFonts w:cs="Arial" w:hAnsi="Arial" w:eastAsia="Arial" w:ascii="Arial"/>
          <w:color w:val="0B0B0B"/>
          <w:spacing w:val="7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32"/>
          <w:szCs w:val="32"/>
        </w:rPr>
        <w:t>e</w:t>
      </w:r>
      <w:r>
        <w:rPr>
          <w:rFonts w:cs="Arial" w:hAnsi="Arial" w:eastAsia="Arial" w:ascii="Arial"/>
          <w:color w:val="1F1F1F"/>
          <w:spacing w:val="0"/>
          <w:w w:val="69"/>
          <w:sz w:val="32"/>
          <w:szCs w:val="32"/>
        </w:rPr>
        <w:t>.e.A</w:t>
      </w:r>
      <w:r>
        <w:rPr>
          <w:rFonts w:cs="Arial" w:hAnsi="Arial" w:eastAsia="Arial" w:ascii="Arial"/>
          <w:color w:val="000000"/>
          <w:spacing w:val="0"/>
          <w:w w:val="100"/>
          <w:sz w:val="32"/>
          <w:szCs w:val="32"/>
        </w:rPr>
      </w:r>
    </w:p>
    <w:p>
      <w:pPr>
        <w:rPr>
          <w:sz w:val="26"/>
          <w:szCs w:val="26"/>
        </w:rPr>
        <w:jc w:val="left"/>
        <w:spacing w:before="1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244"/>
        <w:ind w:left="120" w:right="86"/>
      </w:pPr>
      <w:r>
        <w:rPr>
          <w:rFonts w:cs="Arial" w:hAnsi="Arial" w:eastAsia="Arial" w:ascii="Arial"/>
          <w:b/>
          <w:color w:val="0B0B0B"/>
          <w:spacing w:val="0"/>
          <w:w w:val="82"/>
          <w:sz w:val="24"/>
          <w:szCs w:val="24"/>
        </w:rPr>
        <w:t>ARTÍCULO</w:t>
      </w:r>
      <w:r>
        <w:rPr>
          <w:rFonts w:cs="Arial" w:hAnsi="Arial" w:eastAsia="Arial" w:ascii="Arial"/>
          <w:b/>
          <w:color w:val="0B0B0B"/>
          <w:spacing w:val="-10"/>
          <w:w w:val="82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2"/>
          <w:sz w:val="24"/>
          <w:szCs w:val="24"/>
        </w:rPr>
        <w:t>CUA</w:t>
      </w:r>
      <w:r>
        <w:rPr>
          <w:rFonts w:cs="Arial" w:hAnsi="Arial" w:eastAsia="Arial" w:ascii="Arial"/>
          <w:b/>
          <w:color w:val="0B0B0B"/>
          <w:spacing w:val="-11"/>
          <w:w w:val="82"/>
          <w:sz w:val="24"/>
          <w:szCs w:val="24"/>
        </w:rPr>
        <w:t>R</w:t>
      </w:r>
      <w:r>
        <w:rPr>
          <w:rFonts w:cs="Arial" w:hAnsi="Arial" w:eastAsia="Arial" w:ascii="Arial"/>
          <w:b/>
          <w:color w:val="1F1F1F"/>
          <w:spacing w:val="0"/>
          <w:w w:val="78"/>
          <w:sz w:val="24"/>
          <w:szCs w:val="24"/>
        </w:rPr>
        <w:t>T</w:t>
      </w:r>
      <w:r>
        <w:rPr>
          <w:rFonts w:cs="Arial" w:hAnsi="Arial" w:eastAsia="Arial" w:ascii="Arial"/>
          <w:b/>
          <w:color w:val="0B0B0B"/>
          <w:spacing w:val="0"/>
          <w:w w:val="76"/>
          <w:sz w:val="24"/>
          <w:szCs w:val="24"/>
        </w:rPr>
        <w:t>O</w:t>
      </w:r>
      <w:r>
        <w:rPr>
          <w:rFonts w:cs="Arial" w:hAnsi="Arial" w:eastAsia="Arial" w:ascii="Arial"/>
          <w:b/>
          <w:color w:val="1F1F1F"/>
          <w:spacing w:val="0"/>
          <w:w w:val="53"/>
          <w:sz w:val="24"/>
          <w:szCs w:val="24"/>
        </w:rPr>
        <w:t>:</w:t>
      </w:r>
      <w:r>
        <w:rPr>
          <w:rFonts w:cs="Arial" w:hAnsi="Arial" w:eastAsia="Arial" w:ascii="Arial"/>
          <w:b/>
          <w:color w:val="1F1F1F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La</w:t>
      </w:r>
      <w:r>
        <w:rPr>
          <w:rFonts w:cs="Arial" w:hAnsi="Arial" w:eastAsia="Arial" w:ascii="Arial"/>
          <w:color w:val="1F1F1F"/>
          <w:spacing w:val="2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pr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sen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44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Resolución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ig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23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2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pa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rt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ir</w:t>
      </w:r>
      <w:r>
        <w:rPr>
          <w:rFonts w:cs="Arial" w:hAnsi="Arial" w:eastAsia="Arial" w:ascii="Arial"/>
          <w:color w:val="1F1F1F"/>
          <w:spacing w:val="2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25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la</w:t>
      </w:r>
      <w:r>
        <w:rPr>
          <w:rFonts w:cs="Arial" w:hAnsi="Arial" w:eastAsia="Arial" w:ascii="Arial"/>
          <w:color w:val="0B0B0B"/>
          <w:spacing w:val="7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fec</w:t>
      </w:r>
      <w:r>
        <w:rPr>
          <w:rFonts w:cs="Arial" w:hAnsi="Arial" w:eastAsia="Arial" w:ascii="Arial"/>
          <w:color w:val="0B0B0B"/>
          <w:spacing w:val="0"/>
          <w:w w:val="76"/>
          <w:sz w:val="24"/>
          <w:szCs w:val="24"/>
        </w:rPr>
        <w:t>h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31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18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su</w:t>
      </w:r>
      <w:r>
        <w:rPr>
          <w:rFonts w:cs="Arial" w:hAnsi="Arial" w:eastAsia="Arial" w:ascii="Arial"/>
          <w:color w:val="1F1F1F"/>
          <w:spacing w:val="20"/>
          <w:w w:val="76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exped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ción</w:t>
      </w:r>
      <w:r>
        <w:rPr>
          <w:rFonts w:cs="Arial" w:hAnsi="Arial" w:eastAsia="Arial" w:ascii="Arial"/>
          <w:color w:val="1F1F1F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y</w:t>
      </w:r>
      <w:r>
        <w:rPr>
          <w:rFonts w:cs="Arial" w:hAnsi="Arial" w:eastAsia="Arial" w:ascii="Arial"/>
          <w:color w:val="1F1F1F"/>
          <w:spacing w:val="14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surte</w:t>
      </w:r>
      <w:r>
        <w:rPr>
          <w:rFonts w:cs="Arial" w:hAnsi="Arial" w:eastAsia="Arial" w:ascii="Arial"/>
          <w:color w:val="1F1F1F"/>
          <w:spacing w:val="23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80"/>
          <w:sz w:val="24"/>
          <w:szCs w:val="24"/>
        </w:rPr>
        <w:t>efect</w:t>
      </w:r>
      <w:r>
        <w:rPr>
          <w:rFonts w:cs="Arial" w:hAnsi="Arial" w:eastAsia="Arial" w:ascii="Arial"/>
          <w:color w:val="383838"/>
          <w:spacing w:val="0"/>
          <w:w w:val="69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s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p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rtir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2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3"/>
          <w:sz w:val="24"/>
          <w:szCs w:val="24"/>
        </w:rPr>
        <w:t>la</w:t>
      </w:r>
      <w:r>
        <w:rPr>
          <w:rFonts w:cs="Arial" w:hAnsi="Arial" w:eastAsia="Arial" w:ascii="Arial"/>
          <w:color w:val="0B0B0B"/>
          <w:spacing w:val="29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39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niciació</w:t>
      </w:r>
      <w:r>
        <w:rPr>
          <w:rFonts w:cs="Arial" w:hAnsi="Arial" w:eastAsia="Arial" w:ascii="Arial"/>
          <w:color w:val="0B0B0B"/>
          <w:spacing w:val="0"/>
          <w:w w:val="69"/>
          <w:sz w:val="24"/>
          <w:szCs w:val="24"/>
        </w:rPr>
        <w:t>n</w:t>
      </w:r>
      <w:r>
        <w:rPr>
          <w:rFonts w:cs="Arial" w:hAnsi="Arial" w:eastAsia="Arial" w:ascii="Arial"/>
          <w:color w:val="0B0B0B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0B0B0B"/>
          <w:spacing w:val="2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clase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3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pa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32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cua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0B0B0B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fu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32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co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ce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di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da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  </w:t>
      </w:r>
      <w:r>
        <w:rPr>
          <w:rFonts w:cs="Arial" w:hAnsi="Arial" w:eastAsia="Arial" w:ascii="Arial"/>
          <w:color w:val="1F1F1F"/>
          <w:spacing w:val="16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el</w:t>
      </w:r>
      <w:r>
        <w:rPr>
          <w:rFonts w:cs="Arial" w:hAnsi="Arial" w:eastAsia="Arial" w:ascii="Arial"/>
          <w:color w:val="0B0B0B"/>
          <w:spacing w:val="32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pe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rm</w:t>
      </w:r>
      <w:r>
        <w:rPr>
          <w:rFonts w:cs="Arial" w:hAnsi="Arial" w:eastAsia="Arial" w:ascii="Arial"/>
          <w:color w:val="383838"/>
          <w:spacing w:val="0"/>
          <w:w w:val="72"/>
          <w:sz w:val="24"/>
          <w:szCs w:val="24"/>
        </w:rPr>
        <w:t>is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o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3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y</w:t>
      </w:r>
      <w:r>
        <w:rPr>
          <w:rFonts w:cs="Arial" w:hAnsi="Arial" w:eastAsia="Arial" w:ascii="Arial"/>
          <w:color w:val="0B0B0B"/>
          <w:spacing w:val="23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h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a</w:t>
      </w:r>
      <w:r>
        <w:rPr>
          <w:rFonts w:cs="Arial" w:hAnsi="Arial" w:eastAsia="Arial" w:ascii="Arial"/>
          <w:color w:val="383838"/>
          <w:spacing w:val="0"/>
          <w:w w:val="72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t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43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po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r</w:t>
      </w:r>
      <w:r>
        <w:rPr>
          <w:rFonts w:cs="Arial" w:hAnsi="Arial" w:eastAsia="Arial" w:ascii="Arial"/>
          <w:color w:val="0B0B0B"/>
          <w:spacing w:val="44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u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31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ñ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o,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10"/>
          <w:w w:val="72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69"/>
          <w:sz w:val="24"/>
          <w:szCs w:val="24"/>
        </w:rPr>
        <w:t>p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ro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rrogab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l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e</w:t>
      </w:r>
      <w:r>
        <w:rPr>
          <w:rFonts w:cs="Arial" w:hAnsi="Arial" w:eastAsia="Arial" w:ascii="Arial"/>
          <w:color w:val="1F1F1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po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r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u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n</w:t>
      </w:r>
      <w:r>
        <w:rPr>
          <w:rFonts w:cs="Arial" w:hAnsi="Arial" w:eastAsia="Arial" w:ascii="Arial"/>
          <w:color w:val="1F1F1F"/>
          <w:spacing w:val="3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año</w:t>
      </w:r>
      <w:r>
        <w:rPr>
          <w:rFonts w:cs="Arial" w:hAnsi="Arial" w:eastAsia="Arial" w:ascii="Arial"/>
          <w:color w:val="1F1F1F"/>
          <w:spacing w:val="32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mas</w:t>
      </w:r>
      <w:r>
        <w:rPr>
          <w:rFonts w:cs="Arial" w:hAnsi="Arial" w:eastAsia="Arial" w:ascii="Arial"/>
          <w:color w:val="383838"/>
          <w:spacing w:val="0"/>
          <w:w w:val="42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7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7" w:right="6417"/>
      </w:pP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NOTIFÍQUESE</w:t>
      </w:r>
      <w:r>
        <w:rPr>
          <w:rFonts w:cs="Arial" w:hAnsi="Arial" w:eastAsia="Arial" w:ascii="Arial"/>
          <w:b/>
          <w:color w:val="0B0B0B"/>
          <w:spacing w:val="6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0"/>
          <w:sz w:val="24"/>
          <w:szCs w:val="24"/>
        </w:rPr>
        <w:t>Y</w:t>
      </w:r>
      <w:r>
        <w:rPr>
          <w:rFonts w:cs="Arial" w:hAnsi="Arial" w:eastAsia="Arial" w:ascii="Arial"/>
          <w:b/>
          <w:color w:val="0B0B0B"/>
          <w:spacing w:val="19"/>
          <w:w w:val="80"/>
          <w:sz w:val="24"/>
          <w:szCs w:val="24"/>
        </w:rPr>
        <w:t> </w:t>
      </w:r>
      <w:r>
        <w:rPr>
          <w:rFonts w:cs="Arial" w:hAnsi="Arial" w:eastAsia="Arial" w:ascii="Arial"/>
          <w:b/>
          <w:color w:val="0B0B0B"/>
          <w:spacing w:val="0"/>
          <w:w w:val="81"/>
          <w:sz w:val="24"/>
          <w:szCs w:val="24"/>
        </w:rPr>
        <w:t>CÚMPLAS</w:t>
      </w:r>
      <w:r>
        <w:rPr>
          <w:rFonts w:cs="Arial" w:hAnsi="Arial" w:eastAsia="Arial" w:ascii="Arial"/>
          <w:b/>
          <w:color w:val="0B0B0B"/>
          <w:spacing w:val="-22"/>
          <w:w w:val="81"/>
          <w:sz w:val="24"/>
          <w:szCs w:val="24"/>
        </w:rPr>
        <w:t>E</w:t>
      </w:r>
      <w:r>
        <w:rPr>
          <w:rFonts w:cs="Arial" w:hAnsi="Arial" w:eastAsia="Arial" w:ascii="Arial"/>
          <w:b/>
          <w:color w:val="1F1F1F"/>
          <w:spacing w:val="0"/>
          <w:w w:val="31"/>
          <w:sz w:val="24"/>
          <w:szCs w:val="2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27" w:right="3210"/>
      </w:pP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1"/>
          <w:sz w:val="24"/>
          <w:szCs w:val="24"/>
        </w:rPr>
        <w:t>a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d</w:t>
      </w:r>
      <w:r>
        <w:rPr>
          <w:rFonts w:cs="Arial" w:hAnsi="Arial" w:eastAsia="Arial" w:ascii="Arial"/>
          <w:color w:val="1F1F1F"/>
          <w:spacing w:val="0"/>
          <w:w w:val="71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0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19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1"/>
          <w:sz w:val="24"/>
          <w:szCs w:val="24"/>
        </w:rPr>
        <w:t>e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n</w:t>
      </w:r>
      <w:r>
        <w:rPr>
          <w:rFonts w:cs="Arial" w:hAnsi="Arial" w:eastAsia="Arial" w:ascii="Arial"/>
          <w:color w:val="0B0B0B"/>
          <w:spacing w:val="34"/>
          <w:w w:val="71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1"/>
          <w:sz w:val="24"/>
          <w:szCs w:val="24"/>
        </w:rPr>
        <w:t>M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on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iqu</w:t>
      </w:r>
      <w:r>
        <w:rPr>
          <w:rFonts w:cs="Arial" w:hAnsi="Arial" w:eastAsia="Arial" w:ascii="Arial"/>
          <w:color w:val="1F1F1F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0B0B0B"/>
          <w:spacing w:val="0"/>
          <w:w w:val="80"/>
          <w:sz w:val="24"/>
          <w:szCs w:val="24"/>
        </w:rPr>
        <w:t>r</w:t>
      </w:r>
      <w:r>
        <w:rPr>
          <w:rFonts w:cs="Arial" w:hAnsi="Arial" w:eastAsia="Arial" w:ascii="Arial"/>
          <w:color w:val="1F1F1F"/>
          <w:spacing w:val="0"/>
          <w:w w:val="79"/>
          <w:sz w:val="24"/>
          <w:szCs w:val="24"/>
        </w:rPr>
        <w:t>á</w:t>
      </w:r>
      <w:r>
        <w:rPr>
          <w:rFonts w:cs="Arial" w:hAnsi="Arial" w:eastAsia="Arial" w:ascii="Arial"/>
          <w:color w:val="0B0B0B"/>
          <w:spacing w:val="0"/>
          <w:w w:val="42"/>
          <w:sz w:val="24"/>
          <w:szCs w:val="24"/>
        </w:rPr>
        <w:t>,</w:t>
      </w:r>
      <w:r>
        <w:rPr>
          <w:rFonts w:cs="Arial" w:hAnsi="Arial" w:eastAsia="Arial" w:ascii="Arial"/>
          <w:color w:val="0B0B0B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a</w:t>
      </w:r>
      <w:r>
        <w:rPr>
          <w:rFonts w:cs="Arial" w:hAnsi="Arial" w:eastAsia="Arial" w:ascii="Arial"/>
          <w:color w:val="1F1F1F"/>
          <w:spacing w:val="23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los</w:t>
      </w:r>
      <w:r>
        <w:rPr>
          <w:rFonts w:cs="Arial" w:hAnsi="Arial" w:eastAsia="Arial" w:ascii="Arial"/>
          <w:color w:val="1F1F1F"/>
          <w:spacing w:val="23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do</w:t>
      </w:r>
      <w:r>
        <w:rPr>
          <w:rFonts w:cs="Arial" w:hAnsi="Arial" w:eastAsia="Arial" w:ascii="Arial"/>
          <w:color w:val="0B0B0B"/>
          <w:spacing w:val="0"/>
          <w:w w:val="74"/>
          <w:sz w:val="24"/>
          <w:szCs w:val="24"/>
        </w:rPr>
        <w:t>s</w:t>
      </w:r>
      <w:r>
        <w:rPr>
          <w:rFonts w:cs="Arial" w:hAnsi="Arial" w:eastAsia="Arial" w:ascii="Arial"/>
          <w:color w:val="0B0B0B"/>
          <w:spacing w:val="35"/>
          <w:w w:val="74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(</w:t>
      </w:r>
      <w:r>
        <w:rPr>
          <w:rFonts w:cs="Arial" w:hAnsi="Arial" w:eastAsia="Arial" w:ascii="Arial"/>
          <w:color w:val="1F1F1F"/>
          <w:spacing w:val="0"/>
          <w:w w:val="69"/>
          <w:sz w:val="24"/>
          <w:szCs w:val="24"/>
        </w:rPr>
        <w:t>2)</w:t>
      </w:r>
      <w:r>
        <w:rPr>
          <w:rFonts w:cs="Arial" w:hAnsi="Arial" w:eastAsia="Arial" w:ascii="Arial"/>
          <w:color w:val="1F1F1F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4"/>
          <w:sz w:val="24"/>
          <w:szCs w:val="24"/>
        </w:rPr>
        <w:t>d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í</w:t>
      </w:r>
      <w:r>
        <w:rPr>
          <w:rFonts w:cs="Arial" w:hAnsi="Arial" w:eastAsia="Arial" w:ascii="Arial"/>
          <w:color w:val="1F1F1F"/>
          <w:spacing w:val="0"/>
          <w:w w:val="72"/>
          <w:sz w:val="24"/>
          <w:szCs w:val="24"/>
        </w:rPr>
        <w:t>as</w:t>
      </w:r>
      <w:r>
        <w:rPr>
          <w:rFonts w:cs="Arial" w:hAnsi="Arial" w:eastAsia="Arial" w:ascii="Arial"/>
          <w:color w:val="1F1F1F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del</w:t>
      </w:r>
      <w:r>
        <w:rPr>
          <w:rFonts w:cs="Arial" w:hAnsi="Arial" w:eastAsia="Arial" w:ascii="Arial"/>
          <w:color w:val="1F1F1F"/>
          <w:spacing w:val="30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5"/>
          <w:sz w:val="24"/>
          <w:szCs w:val="24"/>
        </w:rPr>
        <w:t>m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es</w:t>
      </w:r>
      <w:r>
        <w:rPr>
          <w:rFonts w:cs="Arial" w:hAnsi="Arial" w:eastAsia="Arial" w:ascii="Arial"/>
          <w:color w:val="1F1F1F"/>
          <w:spacing w:val="3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5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21"/>
          <w:w w:val="75"/>
          <w:sz w:val="24"/>
          <w:szCs w:val="24"/>
        </w:rPr>
        <w:t> </w:t>
      </w:r>
      <w:r>
        <w:rPr>
          <w:rFonts w:cs="Arial" w:hAnsi="Arial" w:eastAsia="Arial" w:ascii="Arial"/>
          <w:color w:val="0B0B0B"/>
          <w:spacing w:val="0"/>
          <w:w w:val="72"/>
          <w:sz w:val="24"/>
          <w:szCs w:val="24"/>
        </w:rPr>
        <w:t>di</w:t>
      </w:r>
      <w:r>
        <w:rPr>
          <w:rFonts w:cs="Arial" w:hAnsi="Arial" w:eastAsia="Arial" w:ascii="Arial"/>
          <w:color w:val="1F1F1F"/>
          <w:spacing w:val="0"/>
          <w:w w:val="77"/>
          <w:sz w:val="24"/>
          <w:szCs w:val="24"/>
        </w:rPr>
        <w:t>c</w:t>
      </w:r>
      <w:r>
        <w:rPr>
          <w:rFonts w:cs="Arial" w:hAnsi="Arial" w:eastAsia="Arial" w:ascii="Arial"/>
          <w:color w:val="0B0B0B"/>
          <w:spacing w:val="0"/>
          <w:w w:val="53"/>
          <w:sz w:val="24"/>
          <w:szCs w:val="24"/>
        </w:rPr>
        <w:t>i</w:t>
      </w:r>
      <w:r>
        <w:rPr>
          <w:rFonts w:cs="Arial" w:hAnsi="Arial" w:eastAsia="Arial" w:ascii="Arial"/>
          <w:color w:val="1F1F1F"/>
          <w:spacing w:val="0"/>
          <w:w w:val="78"/>
          <w:sz w:val="24"/>
          <w:szCs w:val="24"/>
        </w:rPr>
        <w:t>em</w:t>
      </w:r>
      <w:r>
        <w:rPr>
          <w:rFonts w:cs="Arial" w:hAnsi="Arial" w:eastAsia="Arial" w:ascii="Arial"/>
          <w:color w:val="0B0B0B"/>
          <w:spacing w:val="0"/>
          <w:w w:val="79"/>
          <w:sz w:val="24"/>
          <w:szCs w:val="24"/>
        </w:rPr>
        <w:t>b</w:t>
      </w:r>
      <w:r>
        <w:rPr>
          <w:rFonts w:cs="Arial" w:hAnsi="Arial" w:eastAsia="Arial" w:ascii="Arial"/>
          <w:color w:val="1F1F1F"/>
          <w:spacing w:val="0"/>
          <w:w w:val="76"/>
          <w:sz w:val="24"/>
          <w:szCs w:val="24"/>
        </w:rPr>
        <w:t>re</w:t>
      </w:r>
      <w:r>
        <w:rPr>
          <w:rFonts w:cs="Arial" w:hAnsi="Arial" w:eastAsia="Arial" w:ascii="Arial"/>
          <w:color w:val="1F1F1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-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de</w:t>
      </w:r>
      <w:r>
        <w:rPr>
          <w:rFonts w:cs="Arial" w:hAnsi="Arial" w:eastAsia="Arial" w:ascii="Arial"/>
          <w:color w:val="1F1F1F"/>
          <w:spacing w:val="28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1F1F1F"/>
          <w:spacing w:val="0"/>
          <w:w w:val="73"/>
          <w:sz w:val="24"/>
          <w:szCs w:val="24"/>
        </w:rPr>
        <w:t>20</w:t>
      </w:r>
      <w:r>
        <w:rPr>
          <w:rFonts w:cs="Arial" w:hAnsi="Arial" w:eastAsia="Arial" w:ascii="Arial"/>
          <w:color w:val="383838"/>
          <w:spacing w:val="0"/>
          <w:w w:val="73"/>
          <w:sz w:val="24"/>
          <w:szCs w:val="24"/>
        </w:rPr>
        <w:t>21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both"/>
        <w:ind w:left="134" w:right="213"/>
      </w:pPr>
      <w:r>
        <w:rPr>
          <w:rFonts w:cs="Times New Roman" w:hAnsi="Times New Roman" w:eastAsia="Times New Roman" w:ascii="Times New Roman"/>
          <w:color w:val="1F1F1F"/>
          <w:spacing w:val="0"/>
          <w:w w:val="73"/>
          <w:position w:val="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83838"/>
          <w:spacing w:val="0"/>
          <w:w w:val="73"/>
          <w:position w:val="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1F1F1F"/>
          <w:spacing w:val="0"/>
          <w:w w:val="73"/>
          <w:position w:val="1"/>
          <w:sz w:val="20"/>
          <w:szCs w:val="20"/>
        </w:rPr>
        <w:t>viso</w:t>
      </w:r>
      <w:r>
        <w:rPr>
          <w:rFonts w:cs="Times New Roman" w:hAnsi="Times New Roman" w:eastAsia="Times New Roman" w:ascii="Times New Roman"/>
          <w:color w:val="1F1F1F"/>
          <w:spacing w:val="0"/>
          <w:w w:val="73"/>
          <w:position w:val="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1F1F1F"/>
          <w:spacing w:val="6"/>
          <w:w w:val="73"/>
          <w:position w:val="1"/>
          <w:sz w:val="20"/>
          <w:szCs w:val="20"/>
        </w:rPr>
        <w:t> </w:t>
      </w:r>
      <w:r>
        <w:rPr>
          <w:rFonts w:cs="Arial" w:hAnsi="Arial" w:eastAsia="Arial" w:ascii="Arial"/>
          <w:color w:val="1F1F1F"/>
          <w:spacing w:val="0"/>
          <w:w w:val="73"/>
          <w:position w:val="1"/>
          <w:sz w:val="18"/>
          <w:szCs w:val="18"/>
        </w:rPr>
        <w:t>MA</w:t>
      </w:r>
      <w:r>
        <w:rPr>
          <w:rFonts w:cs="Arial" w:hAnsi="Arial" w:eastAsia="Arial" w:ascii="Arial"/>
          <w:color w:val="1F1F1F"/>
          <w:spacing w:val="23"/>
          <w:w w:val="73"/>
          <w:position w:val="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83838"/>
          <w:spacing w:val="0"/>
          <w:w w:val="69"/>
          <w:position w:val="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1F1F1F"/>
          <w:spacing w:val="0"/>
          <w:w w:val="74"/>
          <w:position w:val="1"/>
          <w:sz w:val="20"/>
          <w:szCs w:val="20"/>
        </w:rPr>
        <w:t>ug</w:t>
      </w:r>
      <w:r>
        <w:rPr>
          <w:rFonts w:cs="Times New Roman" w:hAnsi="Times New Roman" w:eastAsia="Times New Roman" w:ascii="Times New Roman"/>
          <w:color w:val="383838"/>
          <w:spacing w:val="0"/>
          <w:w w:val="80"/>
          <w:position w:val="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1F1F1F"/>
          <w:spacing w:val="0"/>
          <w:w w:val="63"/>
          <w:position w:val="1"/>
          <w:sz w:val="20"/>
          <w:szCs w:val="20"/>
        </w:rPr>
        <w:t>ni</w:t>
      </w:r>
      <w:r>
        <w:rPr>
          <w:rFonts w:cs="Times New Roman" w:hAnsi="Times New Roman" w:eastAsia="Times New Roman" w:ascii="Times New Roman"/>
          <w:color w:val="383838"/>
          <w:spacing w:val="0"/>
          <w:w w:val="439"/>
          <w:position w:val="1"/>
          <w:sz w:val="20"/>
          <w:szCs w:val="20"/>
        </w:rPr>
        <w:t>~~k~</w:t>
      </w:r>
      <w:r>
        <w:rPr>
          <w:rFonts w:cs="Times New Roman" w:hAnsi="Times New Roman" w:eastAsia="Times New Roman" w:ascii="Times New Roman"/>
          <w:color w:val="1F1F1F"/>
          <w:spacing w:val="0"/>
          <w:w w:val="78"/>
          <w:position w:val="1"/>
          <w:sz w:val="20"/>
          <w:szCs w:val="20"/>
        </w:rPr>
        <w:t>mano</w:t>
      </w:r>
      <w:r>
        <w:rPr>
          <w:rFonts w:cs="Times New Roman" w:hAnsi="Times New Roman" w:eastAsia="Times New Roman" w:ascii="Times New Roman"/>
          <w:color w:val="1F1F1F"/>
          <w:spacing w:val="0"/>
          <w:w w:val="100"/>
          <w:position w:val="1"/>
          <w:sz w:val="20"/>
          <w:szCs w:val="20"/>
        </w:rPr>
        <w:t>                                                          </w:t>
      </w:r>
      <w:r>
        <w:rPr>
          <w:rFonts w:cs="Times New Roman" w:hAnsi="Times New Roman" w:eastAsia="Times New Roman" w:ascii="Times New Roman"/>
          <w:color w:val="1F1F1F"/>
          <w:spacing w:val="-3"/>
          <w:w w:val="100"/>
          <w:position w:val="1"/>
          <w:sz w:val="20"/>
          <w:szCs w:val="20"/>
        </w:rPr>
        <w:t> </w:t>
      </w:r>
      <w:r>
        <w:rPr>
          <w:rFonts w:cs="Arial" w:hAnsi="Arial" w:eastAsia="Arial" w:ascii="Arial"/>
          <w:color w:val="595959"/>
          <w:spacing w:val="0"/>
          <w:w w:val="73"/>
          <w:position w:val="0"/>
          <w:sz w:val="20"/>
          <w:szCs w:val="20"/>
        </w:rPr>
        <w:t>J</w:t>
      </w:r>
      <w:r>
        <w:rPr>
          <w:rFonts w:cs="Arial" w:hAnsi="Arial" w:eastAsia="Arial" w:ascii="Arial"/>
          <w:color w:val="383838"/>
          <w:spacing w:val="0"/>
          <w:w w:val="73"/>
          <w:position w:val="0"/>
          <w:sz w:val="20"/>
          <w:szCs w:val="20"/>
        </w:rPr>
        <w:t>Gamboa</w:t>
      </w:r>
      <w:r>
        <w:rPr>
          <w:rFonts w:cs="Arial" w:hAnsi="Arial" w:eastAsia="Arial" w:ascii="Arial"/>
          <w:color w:val="383838"/>
          <w:spacing w:val="-5"/>
          <w:w w:val="73"/>
          <w:position w:val="0"/>
          <w:sz w:val="20"/>
          <w:szCs w:val="20"/>
        </w:rPr>
        <w:t> </w:t>
      </w:r>
      <w:r>
        <w:rPr>
          <w:rFonts w:cs="Arial" w:hAnsi="Arial" w:eastAsia="Arial" w:ascii="Arial"/>
          <w:color w:val="1F1F1F"/>
          <w:spacing w:val="0"/>
          <w:w w:val="70"/>
          <w:position w:val="0"/>
          <w:sz w:val="20"/>
          <w:szCs w:val="20"/>
        </w:rPr>
        <w:t>Je</w:t>
      </w:r>
      <w:r>
        <w:rPr>
          <w:rFonts w:cs="Arial" w:hAnsi="Arial" w:eastAsia="Arial" w:ascii="Arial"/>
          <w:color w:val="383838"/>
          <w:spacing w:val="0"/>
          <w:w w:val="80"/>
          <w:position w:val="0"/>
          <w:sz w:val="20"/>
          <w:szCs w:val="20"/>
        </w:rPr>
        <w:t>f</w:t>
      </w:r>
      <w:r>
        <w:rPr>
          <w:rFonts w:cs="Arial" w:hAnsi="Arial" w:eastAsia="Arial" w:ascii="Arial"/>
          <w:color w:val="383838"/>
          <w:spacing w:val="10"/>
          <w:w w:val="80"/>
          <w:position w:val="0"/>
          <w:sz w:val="20"/>
          <w:szCs w:val="20"/>
        </w:rPr>
        <w:t>e</w:t>
      </w:r>
      <w:r>
        <w:rPr>
          <w:rFonts w:cs="Arial" w:hAnsi="Arial" w:eastAsia="Arial" w:ascii="Arial"/>
          <w:color w:val="1F1F1F"/>
          <w:spacing w:val="0"/>
          <w:w w:val="600"/>
          <w:position w:val="0"/>
          <w:sz w:val="20"/>
          <w:szCs w:val="20"/>
        </w:rPr>
        <w:t>~</w:t>
      </w:r>
      <w:r>
        <w:rPr>
          <w:rFonts w:cs="Arial" w:hAnsi="Arial" w:eastAsia="Arial" w:ascii="Arial"/>
          <w:color w:val="383838"/>
          <w:spacing w:val="0"/>
          <w:w w:val="75"/>
          <w:position w:val="0"/>
          <w:sz w:val="20"/>
          <w:szCs w:val="20"/>
        </w:rPr>
        <w:t>csor</w:t>
      </w:r>
      <w:r>
        <w:rPr>
          <w:rFonts w:cs="Arial" w:hAnsi="Arial" w:eastAsia="Arial" w:ascii="Arial"/>
          <w:color w:val="383838"/>
          <w:spacing w:val="10"/>
          <w:w w:val="75"/>
          <w:position w:val="0"/>
          <w:sz w:val="20"/>
          <w:szCs w:val="20"/>
        </w:rPr>
        <w:t>a</w:t>
      </w:r>
      <w:r>
        <w:rPr>
          <w:rFonts w:cs="Arial" w:hAnsi="Arial" w:eastAsia="Arial" w:ascii="Arial"/>
          <w:color w:val="1F1F1F"/>
          <w:spacing w:val="0"/>
          <w:w w:val="74"/>
          <w:position w:val="0"/>
          <w:sz w:val="20"/>
          <w:szCs w:val="20"/>
        </w:rPr>
        <w:t>J</w:t>
      </w:r>
      <w:r>
        <w:rPr>
          <w:rFonts w:cs="Arial" w:hAnsi="Arial" w:eastAsia="Arial" w:ascii="Arial"/>
          <w:color w:val="595959"/>
          <w:spacing w:val="0"/>
          <w:w w:val="73"/>
          <w:position w:val="0"/>
          <w:sz w:val="20"/>
          <w:szCs w:val="20"/>
        </w:rPr>
        <w:t>u</w:t>
      </w:r>
      <w:r>
        <w:rPr>
          <w:rFonts w:cs="Arial" w:hAnsi="Arial" w:eastAsia="Arial" w:ascii="Arial"/>
          <w:color w:val="1F1F1F"/>
          <w:spacing w:val="0"/>
          <w:w w:val="77"/>
          <w:position w:val="0"/>
          <w:sz w:val="20"/>
          <w:szCs w:val="20"/>
        </w:rPr>
        <w:t>r</w:t>
      </w:r>
      <w:r>
        <w:rPr>
          <w:rFonts w:cs="Arial" w:hAnsi="Arial" w:eastAsia="Arial" w:ascii="Arial"/>
          <w:color w:val="808080"/>
          <w:spacing w:val="0"/>
          <w:w w:val="53"/>
          <w:position w:val="0"/>
          <w:sz w:val="20"/>
          <w:szCs w:val="20"/>
        </w:rPr>
        <w:t>í</w:t>
      </w:r>
      <w:r>
        <w:rPr>
          <w:rFonts w:cs="Arial" w:hAnsi="Arial" w:eastAsia="Arial" w:ascii="Arial"/>
          <w:color w:val="595959"/>
          <w:spacing w:val="0"/>
          <w:w w:val="73"/>
          <w:position w:val="0"/>
          <w:sz w:val="20"/>
          <w:szCs w:val="20"/>
        </w:rPr>
        <w:t>d</w:t>
      </w:r>
      <w:r>
        <w:rPr>
          <w:rFonts w:cs="Arial" w:hAnsi="Arial" w:eastAsia="Arial" w:ascii="Arial"/>
          <w:color w:val="1F1F1F"/>
          <w:spacing w:val="0"/>
          <w:w w:val="49"/>
          <w:position w:val="0"/>
          <w:sz w:val="20"/>
          <w:szCs w:val="20"/>
        </w:rPr>
        <w:t>i</w:t>
      </w:r>
      <w:r>
        <w:rPr>
          <w:rFonts w:cs="Arial" w:hAnsi="Arial" w:eastAsia="Arial" w:ascii="Arial"/>
          <w:color w:val="383838"/>
          <w:spacing w:val="0"/>
          <w:w w:val="70"/>
          <w:position w:val="0"/>
          <w:sz w:val="20"/>
          <w:szCs w:val="20"/>
        </w:rPr>
        <w:t>ca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sectPr>
      <w:pgNumType w:start="3"/>
      <w:pgMar w:footer="1358" w:header="0" w:top="360" w:bottom="280" w:left="1500" w:right="1480"/>
      <w:footerReference w:type="default" r:id="rId4"/>
      <w:pgSz w:w="12260" w:h="1586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135.64pt;margin-top:713.356pt;width:334.481pt;height:27.68pt;mso-position-horizontal-relative:page;mso-position-vertical-relative:page;z-index:-141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4"/>
                    <w:szCs w:val="24"/>
                  </w:rPr>
                  <w:jc w:val="left"/>
                  <w:spacing w:lineRule="exact" w:line="260"/>
                  <w:ind w:left="20" w:right="-36"/>
                </w:pPr>
                <w:r>
                  <w:rPr>
                    <w:rFonts w:cs="Arial" w:hAnsi="Arial" w:eastAsia="Arial" w:ascii="Arial"/>
                    <w:color w:val="282828"/>
                    <w:spacing w:val="0"/>
                    <w:w w:val="73"/>
                    <w:sz w:val="24"/>
                    <w:szCs w:val="24"/>
                  </w:rPr>
                  <w:t>C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3"/>
                    <w:sz w:val="24"/>
                    <w:szCs w:val="24"/>
                  </w:rPr>
                  <w:t>a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3"/>
                    <w:sz w:val="24"/>
                    <w:szCs w:val="24"/>
                  </w:rPr>
                  <w:t>ll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3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282828"/>
                    <w:spacing w:val="44"/>
                    <w:w w:val="73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3"/>
                    <w:sz w:val="24"/>
                    <w:szCs w:val="24"/>
                  </w:rPr>
                  <w:t>4</w:t>
                </w:r>
                <w:r>
                  <w:rPr>
                    <w:rFonts w:cs="Arial" w:hAnsi="Arial" w:eastAsia="Arial" w:ascii="Arial"/>
                    <w:color w:val="141414"/>
                    <w:spacing w:val="11"/>
                    <w:w w:val="73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100"/>
                    <w:sz w:val="24"/>
                    <w:szCs w:val="24"/>
                  </w:rPr>
                  <w:t>A</w:t>
                </w:r>
                <w:r>
                  <w:rPr>
                    <w:rFonts w:cs="Arial" w:hAnsi="Arial" w:eastAsia="Arial" w:ascii="Arial"/>
                    <w:color w:val="141414"/>
                    <w:spacing w:val="-27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0"/>
                    <w:sz w:val="24"/>
                    <w:szCs w:val="24"/>
                  </w:rPr>
                  <w:t>N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0"/>
                    <w:sz w:val="24"/>
                    <w:szCs w:val="24"/>
                  </w:rPr>
                  <w:t>º</w:t>
                </w:r>
                <w:r>
                  <w:rPr>
                    <w:rFonts w:cs="Arial" w:hAnsi="Arial" w:eastAsia="Arial" w:ascii="Arial"/>
                    <w:color w:val="3B3B3B"/>
                    <w:spacing w:val="28"/>
                    <w:w w:val="7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0"/>
                    <w:sz w:val="24"/>
                    <w:szCs w:val="24"/>
                  </w:rPr>
                  <w:t>9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0"/>
                    <w:sz w:val="24"/>
                    <w:szCs w:val="24"/>
                  </w:rPr>
                  <w:t>-1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0"/>
                    <w:sz w:val="24"/>
                    <w:szCs w:val="24"/>
                  </w:rPr>
                  <w:t>01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33"/>
                    <w:w w:val="7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1"/>
                    <w:sz w:val="24"/>
                    <w:szCs w:val="24"/>
                  </w:rPr>
                  <w:t>B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4"/>
                    <w:sz w:val="24"/>
                    <w:szCs w:val="24"/>
                  </w:rPr>
                  <w:t>a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1"/>
                    <w:sz w:val="24"/>
                    <w:szCs w:val="24"/>
                  </w:rPr>
                  <w:t>r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80"/>
                    <w:sz w:val="24"/>
                    <w:szCs w:val="24"/>
                  </w:rPr>
                  <w:t>r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53"/>
                    <w:sz w:val="24"/>
                    <w:szCs w:val="24"/>
                  </w:rPr>
                  <w:t>i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4"/>
                    <w:sz w:val="24"/>
                    <w:szCs w:val="24"/>
                  </w:rPr>
                  <w:t>o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-3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2"/>
                    <w:sz w:val="24"/>
                    <w:szCs w:val="24"/>
                  </w:rPr>
                  <w:t>Ri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8"/>
                    <w:sz w:val="24"/>
                    <w:szCs w:val="24"/>
                  </w:rPr>
                  <w:t>ca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6"/>
                    <w:sz w:val="24"/>
                    <w:szCs w:val="24"/>
                  </w:rPr>
                  <w:t>urt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9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109"/>
                    <w:sz w:val="24"/>
                    <w:szCs w:val="24"/>
                  </w:rPr>
                  <w:t>-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100"/>
                    <w:sz w:val="24"/>
                    <w:szCs w:val="24"/>
                  </w:rPr>
                  <w:t>  </w:t>
                </w:r>
                <w:r>
                  <w:rPr>
                    <w:rFonts w:cs="Arial" w:hAnsi="Arial" w:eastAsia="Arial" w:ascii="Arial"/>
                    <w:color w:val="141414"/>
                    <w:spacing w:val="11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6"/>
                    <w:sz w:val="24"/>
                    <w:szCs w:val="24"/>
                  </w:rPr>
                  <w:t>T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6"/>
                    <w:sz w:val="24"/>
                    <w:szCs w:val="24"/>
                  </w:rPr>
                  <w:t>elé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6"/>
                    <w:sz w:val="24"/>
                    <w:szCs w:val="24"/>
                  </w:rPr>
                  <w:t>fon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6"/>
                    <w:sz w:val="24"/>
                    <w:szCs w:val="24"/>
                  </w:rPr>
                  <w:t>o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1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6"/>
                    <w:sz w:val="24"/>
                    <w:szCs w:val="24"/>
                  </w:rPr>
                  <w:t>(8)</w:t>
                </w:r>
                <w:r>
                  <w:rPr>
                    <w:rFonts w:cs="Arial" w:hAnsi="Arial" w:eastAsia="Arial" w:ascii="Arial"/>
                    <w:color w:val="282828"/>
                    <w:spacing w:val="12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9"/>
                    <w:sz w:val="24"/>
                    <w:szCs w:val="24"/>
                  </w:rPr>
                  <w:t>7282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7"/>
                    <w:sz w:val="24"/>
                    <w:szCs w:val="24"/>
                  </w:rPr>
                  <w:t>63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9"/>
                    <w:sz w:val="24"/>
                    <w:szCs w:val="24"/>
                  </w:rPr>
                  <w:t>0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80"/>
                    <w:sz w:val="24"/>
                    <w:szCs w:val="24"/>
                  </w:rPr>
                  <w:t>-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8"/>
                    <w:sz w:val="24"/>
                    <w:szCs w:val="24"/>
                  </w:rPr>
                  <w:t>72817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4"/>
                    <w:sz w:val="24"/>
                    <w:szCs w:val="24"/>
                  </w:rPr>
                  <w:t>4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69"/>
                    <w:sz w:val="24"/>
                    <w:szCs w:val="24"/>
                  </w:rPr>
                  <w:t>6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1"/>
                    <w:sz w:val="24"/>
                    <w:szCs w:val="24"/>
                  </w:rPr>
                  <w:t>-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4"/>
                    <w:sz w:val="24"/>
                    <w:szCs w:val="24"/>
                  </w:rPr>
                  <w:t>7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9"/>
                    <w:sz w:val="24"/>
                    <w:szCs w:val="24"/>
                  </w:rPr>
                  <w:t>2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8"/>
                    <w:sz w:val="24"/>
                    <w:szCs w:val="24"/>
                  </w:rPr>
                  <w:t>828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4"/>
                    <w:sz w:val="24"/>
                    <w:szCs w:val="24"/>
                  </w:rPr>
                  <w:t>54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  <w:p>
                <w:pPr>
                  <w:rPr>
                    <w:rFonts w:cs="Arial" w:hAnsi="Arial" w:eastAsia="Arial" w:ascii="Arial"/>
                    <w:sz w:val="24"/>
                    <w:szCs w:val="24"/>
                  </w:rPr>
                  <w:jc w:val="left"/>
                  <w:spacing w:lineRule="exact" w:line="260"/>
                  <w:ind w:left="114"/>
                </w:pPr>
                <w:r>
                  <w:rPr>
                    <w:rFonts w:cs="Arial" w:hAnsi="Arial" w:eastAsia="Arial" w:ascii="Arial"/>
                    <w:color w:val="282828"/>
                    <w:spacing w:val="0"/>
                    <w:w w:val="75"/>
                    <w:sz w:val="24"/>
                    <w:szCs w:val="24"/>
                  </w:rPr>
                  <w:t>Co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5"/>
                    <w:sz w:val="24"/>
                    <w:szCs w:val="24"/>
                  </w:rPr>
                  <w:t>rr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5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5"/>
                    <w:sz w:val="24"/>
                    <w:szCs w:val="24"/>
                  </w:rPr>
                  <w:t>o</w:t>
                </w:r>
                <w:r>
                  <w:rPr>
                    <w:rFonts w:cs="Arial" w:hAnsi="Arial" w:eastAsia="Arial" w:ascii="Arial"/>
                    <w:color w:val="141414"/>
                    <w:spacing w:val="40"/>
                    <w:w w:val="75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4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39"/>
                    <w:sz w:val="24"/>
                    <w:szCs w:val="24"/>
                  </w:rPr>
                  <w:t>l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69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7"/>
                    <w:sz w:val="24"/>
                    <w:szCs w:val="24"/>
                  </w:rPr>
                  <w:t>c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82"/>
                    <w:sz w:val="24"/>
                    <w:szCs w:val="24"/>
                  </w:rPr>
                  <w:t>tr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9"/>
                    <w:sz w:val="24"/>
                    <w:szCs w:val="24"/>
                  </w:rPr>
                  <w:t>ó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2"/>
                    <w:sz w:val="24"/>
                    <w:szCs w:val="24"/>
                  </w:rPr>
                  <w:t>ni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7"/>
                    <w:sz w:val="24"/>
                    <w:szCs w:val="24"/>
                  </w:rPr>
                  <w:t>c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4"/>
                    <w:sz w:val="24"/>
                    <w:szCs w:val="24"/>
                  </w:rPr>
                  <w:t>o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42"/>
                    <w:sz w:val="24"/>
                    <w:szCs w:val="24"/>
                  </w:rPr>
                  <w:t>: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3B3B3B"/>
                    <w:spacing w:val="23"/>
                    <w:w w:val="100"/>
                    <w:sz w:val="24"/>
                    <w:szCs w:val="24"/>
                  </w:rPr>
                  <w:t> </w:t>
                </w:r>
                <w:hyperlink r:id="rId1">
                  <w:r>
                    <w:rPr>
                      <w:rFonts w:cs="Arial" w:hAnsi="Arial" w:eastAsia="Arial" w:ascii="Arial"/>
                      <w:color w:val="282828"/>
                      <w:spacing w:val="0"/>
                      <w:w w:val="77"/>
                      <w:sz w:val="24"/>
                      <w:szCs w:val="24"/>
                    </w:rPr>
                    <w:t>c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78"/>
                      <w:sz w:val="24"/>
                      <w:szCs w:val="24"/>
                    </w:rPr>
                    <w:t>ont</w:t>
                  </w:r>
                  <w:r>
                    <w:rPr>
                      <w:rFonts w:cs="Arial" w:hAnsi="Arial" w:eastAsia="Arial" w:ascii="Arial"/>
                      <w:color w:val="282828"/>
                      <w:spacing w:val="0"/>
                      <w:w w:val="75"/>
                      <w:sz w:val="24"/>
                      <w:szCs w:val="24"/>
                    </w:rPr>
                    <w:t>ac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74"/>
                      <w:sz w:val="24"/>
                      <w:szCs w:val="24"/>
                    </w:rPr>
                    <w:t>t</w:t>
                  </w:r>
                  <w:r>
                    <w:rPr>
                      <w:rFonts w:cs="Arial" w:hAnsi="Arial" w:eastAsia="Arial" w:ascii="Arial"/>
                      <w:color w:val="3B3B3B"/>
                      <w:spacing w:val="0"/>
                      <w:w w:val="79"/>
                      <w:sz w:val="24"/>
                      <w:szCs w:val="24"/>
                    </w:rPr>
                    <w:t>e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77"/>
                      <w:sz w:val="24"/>
                      <w:szCs w:val="24"/>
                    </w:rPr>
                    <w:t>no</w:t>
                  </w:r>
                  <w:r>
                    <w:rPr>
                      <w:rFonts w:cs="Arial" w:hAnsi="Arial" w:eastAsia="Arial" w:ascii="Arial"/>
                      <w:color w:val="282828"/>
                      <w:spacing w:val="0"/>
                      <w:w w:val="78"/>
                      <w:sz w:val="24"/>
                      <w:szCs w:val="24"/>
                    </w:rPr>
                    <w:t>s@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75"/>
                      <w:sz w:val="24"/>
                      <w:szCs w:val="24"/>
                    </w:rPr>
                    <w:t>hrm</w:t>
                  </w:r>
                  <w:r>
                    <w:rPr>
                      <w:rFonts w:cs="Arial" w:hAnsi="Arial" w:eastAsia="Arial" w:ascii="Arial"/>
                      <w:color w:val="3B3B3B"/>
                      <w:spacing w:val="0"/>
                      <w:w w:val="42"/>
                      <w:sz w:val="24"/>
                      <w:szCs w:val="24"/>
                    </w:rPr>
                    <w:t>.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80"/>
                      <w:sz w:val="24"/>
                      <w:szCs w:val="24"/>
                    </w:rPr>
                    <w:t>gov</w:t>
                  </w:r>
                  <w:r>
                    <w:rPr>
                      <w:rFonts w:cs="Arial" w:hAnsi="Arial" w:eastAsia="Arial" w:ascii="Arial"/>
                      <w:color w:val="282828"/>
                      <w:spacing w:val="0"/>
                      <w:w w:val="75"/>
                      <w:sz w:val="24"/>
                      <w:szCs w:val="24"/>
                    </w:rPr>
                    <w:t>.co</w:t>
                  </w:r>
                </w:hyperlink>
                <w:r>
                  <w:rPr>
                    <w:rFonts w:cs="Arial" w:hAnsi="Arial" w:eastAsia="Arial" w:ascii="Arial"/>
                    <w:color w:val="282828"/>
                    <w:spacing w:val="0"/>
                    <w:w w:val="100"/>
                    <w:sz w:val="24"/>
                    <w:szCs w:val="24"/>
                  </w:rPr>
                  <w:t>  </w:t>
                </w:r>
                <w:r>
                  <w:rPr>
                    <w:rFonts w:cs="Arial" w:hAnsi="Arial" w:eastAsia="Arial" w:ascii="Arial"/>
                    <w:color w:val="282828"/>
                    <w:spacing w:val="18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6"/>
                    <w:sz w:val="24"/>
                    <w:szCs w:val="24"/>
                  </w:rPr>
                  <w:t>P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6"/>
                    <w:sz w:val="24"/>
                    <w:szCs w:val="24"/>
                  </w:rPr>
                  <w:t>á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6"/>
                    <w:sz w:val="24"/>
                    <w:szCs w:val="24"/>
                  </w:rPr>
                  <w:t>gin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6"/>
                    <w:sz w:val="24"/>
                    <w:szCs w:val="24"/>
                  </w:rPr>
                  <w:t>a</w:t>
                </w:r>
                <w:r>
                  <w:rPr>
                    <w:rFonts w:cs="Arial" w:hAnsi="Arial" w:eastAsia="Arial" w:ascii="Arial"/>
                    <w:color w:val="3B3B3B"/>
                    <w:spacing w:val="37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282828"/>
                    <w:spacing w:val="0"/>
                    <w:w w:val="78"/>
                    <w:sz w:val="24"/>
                    <w:szCs w:val="24"/>
                  </w:rPr>
                  <w:t>W</w:t>
                </w:r>
                <w:r>
                  <w:rPr>
                    <w:rFonts w:cs="Arial" w:hAnsi="Arial" w:eastAsia="Arial" w:ascii="Arial"/>
                    <w:color w:val="141414"/>
                    <w:spacing w:val="0"/>
                    <w:w w:val="75"/>
                    <w:sz w:val="24"/>
                    <w:szCs w:val="24"/>
                  </w:rPr>
                  <w:t>EB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31"/>
                    <w:sz w:val="24"/>
                    <w:szCs w:val="24"/>
                  </w:rPr>
                  <w:t>:</w:t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3B3B3B"/>
                    <w:spacing w:val="-29"/>
                    <w:w w:val="100"/>
                    <w:sz w:val="24"/>
                    <w:szCs w:val="24"/>
                  </w:rPr>
                  <w:t> </w:t>
                </w:r>
                <w:hyperlink r:id="rId2">
                  <w:r>
                    <w:rPr>
                      <w:rFonts w:cs="Arial" w:hAnsi="Arial" w:eastAsia="Arial" w:ascii="Arial"/>
                      <w:color w:val="141414"/>
                      <w:spacing w:val="0"/>
                      <w:w w:val="80"/>
                      <w:sz w:val="24"/>
                      <w:szCs w:val="24"/>
                    </w:rPr>
                    <w:t>www</w:t>
                  </w:r>
                  <w:r>
                    <w:rPr>
                      <w:rFonts w:cs="Arial" w:hAnsi="Arial" w:eastAsia="Arial" w:ascii="Arial"/>
                      <w:color w:val="3B3B3B"/>
                      <w:spacing w:val="0"/>
                      <w:w w:val="31"/>
                      <w:sz w:val="24"/>
                      <w:szCs w:val="24"/>
                    </w:rPr>
                    <w:t>.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63"/>
                      <w:sz w:val="24"/>
                      <w:szCs w:val="24"/>
                    </w:rPr>
                    <w:t>h</w:t>
                  </w:r>
                  <w:r>
                    <w:rPr>
                      <w:rFonts w:cs="Arial" w:hAnsi="Arial" w:eastAsia="Arial" w:ascii="Arial"/>
                      <w:color w:val="666666"/>
                      <w:spacing w:val="0"/>
                      <w:w w:val="62"/>
                      <w:sz w:val="24"/>
                      <w:szCs w:val="24"/>
                    </w:rPr>
                    <w:t>r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69"/>
                      <w:sz w:val="24"/>
                      <w:szCs w:val="24"/>
                    </w:rPr>
                    <w:t>m.</w:t>
                  </w:r>
                  <w:r>
                    <w:rPr>
                      <w:rFonts w:cs="Arial" w:hAnsi="Arial" w:eastAsia="Arial" w:ascii="Arial"/>
                      <w:color w:val="282828"/>
                      <w:spacing w:val="0"/>
                      <w:w w:val="74"/>
                      <w:sz w:val="24"/>
                      <w:szCs w:val="24"/>
                    </w:rPr>
                    <w:t>g</w:t>
                  </w:r>
                  <w:r>
                    <w:rPr>
                      <w:rFonts w:cs="Arial" w:hAnsi="Arial" w:eastAsia="Arial" w:ascii="Arial"/>
                      <w:color w:val="3B3B3B"/>
                      <w:spacing w:val="0"/>
                      <w:w w:val="74"/>
                      <w:sz w:val="24"/>
                      <w:szCs w:val="24"/>
                    </w:rPr>
                    <w:t>o</w:t>
                  </w:r>
                  <w:r>
                    <w:rPr>
                      <w:rFonts w:cs="Arial" w:hAnsi="Arial" w:eastAsia="Arial" w:ascii="Arial"/>
                      <w:color w:val="141414"/>
                      <w:spacing w:val="0"/>
                      <w:w w:val="77"/>
                      <w:sz w:val="24"/>
                      <w:szCs w:val="24"/>
                    </w:rPr>
                    <w:t>v</w:t>
                  </w:r>
                  <w:r>
                    <w:rPr>
                      <w:rFonts w:cs="Arial" w:hAnsi="Arial" w:eastAsia="Arial" w:ascii="Arial"/>
                      <w:color w:val="3B3B3B"/>
                      <w:spacing w:val="0"/>
                      <w:w w:val="42"/>
                      <w:sz w:val="24"/>
                      <w:szCs w:val="24"/>
                    </w:rPr>
                    <w:t>.</w:t>
                  </w:r>
                  <w:r>
                    <w:rPr>
                      <w:rFonts w:cs="Arial" w:hAnsi="Arial" w:eastAsia="Arial" w:ascii="Arial"/>
                      <w:color w:val="282828"/>
                      <w:spacing w:val="0"/>
                      <w:w w:val="78"/>
                      <w:sz w:val="24"/>
                      <w:szCs w:val="24"/>
                    </w:rPr>
                    <w:t>co</w:t>
                  </w:r>
                </w:hyperlink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25.96pt;margin-top:741.527pt;width:8.52584pt;height:13pt;mso-position-horizontal-relative:page;mso-position-vertical-relative:page;z-index:-140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2"/>
                    <w:szCs w:val="22"/>
                  </w:rPr>
                  <w:jc w:val="left"/>
                  <w:spacing w:lineRule="exact" w:line="240"/>
                  <w:ind w:left="40"/>
                </w:pPr>
                <w:r>
                  <w:rPr>
                    <w:rFonts w:cs="Arial" w:hAnsi="Arial" w:eastAsia="Arial" w:ascii="Arial"/>
                    <w:color w:val="3B3B3B"/>
                    <w:w w:val="73"/>
                    <w:sz w:val="22"/>
                    <w:szCs w:val="22"/>
                  </w:rPr>
                </w:r>
                <w:r>
                  <w:fldChar w:fldCharType="begin"/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3"/>
                    <w:sz w:val="22"/>
                    <w:szCs w:val="22"/>
                  </w:rPr>
                  <w:instrText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cs="Arial" w:hAnsi="Arial" w:eastAsia="Arial" w:ascii="Arial"/>
                    <w:color w:val="3B3B3B"/>
                    <w:spacing w:val="0"/>
                    <w:w w:val="73"/>
                    <w:sz w:val="22"/>
                    <w:szCs w:val="22"/>
                  </w:rPr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134.36pt;margin-top:713.076pt;width:342.345pt;height:28.04pt;mso-position-horizontal-relative:page;mso-position-vertical-relative:page;z-index:-139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4"/>
                    <w:szCs w:val="24"/>
                  </w:rPr>
                  <w:jc w:val="left"/>
                  <w:spacing w:lineRule="exact" w:line="260"/>
                  <w:ind w:left="20" w:right="-36"/>
                </w:pPr>
                <w:r>
                  <w:rPr>
                    <w:rFonts w:cs="Arial" w:hAnsi="Arial" w:eastAsia="Arial" w:ascii="Arial"/>
                    <w:color w:val="1F1F1F"/>
                    <w:spacing w:val="0"/>
                    <w:w w:val="78"/>
                    <w:sz w:val="24"/>
                    <w:szCs w:val="24"/>
                  </w:rPr>
                  <w:t>Ca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78"/>
                    <w:sz w:val="24"/>
                    <w:szCs w:val="24"/>
                  </w:rPr>
                  <w:t>ll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8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1F1F1F"/>
                    <w:spacing w:val="13"/>
                    <w:w w:val="78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8"/>
                    <w:sz w:val="24"/>
                    <w:szCs w:val="24"/>
                  </w:rPr>
                  <w:t>4</w:t>
                </w:r>
                <w:r>
                  <w:rPr>
                    <w:rFonts w:cs="Arial" w:hAnsi="Arial" w:eastAsia="Arial" w:ascii="Arial"/>
                    <w:color w:val="1F1F1F"/>
                    <w:spacing w:val="8"/>
                    <w:w w:val="78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8"/>
                    <w:sz w:val="24"/>
                    <w:szCs w:val="24"/>
                  </w:rPr>
                  <w:t>A</w:t>
                </w:r>
                <w:r>
                  <w:rPr>
                    <w:rFonts w:cs="Arial" w:hAnsi="Arial" w:eastAsia="Arial" w:ascii="Arial"/>
                    <w:color w:val="1F1F1F"/>
                    <w:spacing w:val="16"/>
                    <w:w w:val="78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8"/>
                    <w:sz w:val="24"/>
                    <w:szCs w:val="24"/>
                  </w:rPr>
                  <w:t>N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8"/>
                    <w:sz w:val="24"/>
                    <w:szCs w:val="24"/>
                  </w:rPr>
                  <w:t>º</w:t>
                </w:r>
                <w:r>
                  <w:rPr>
                    <w:rFonts w:cs="Arial" w:hAnsi="Arial" w:eastAsia="Arial" w:ascii="Arial"/>
                    <w:color w:val="383838"/>
                    <w:spacing w:val="2"/>
                    <w:w w:val="78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9"/>
                    <w:sz w:val="24"/>
                    <w:szCs w:val="24"/>
                  </w:rPr>
                  <w:t>9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1"/>
                    <w:sz w:val="24"/>
                    <w:szCs w:val="24"/>
                  </w:rPr>
                  <w:t>-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42"/>
                    <w:sz w:val="24"/>
                    <w:szCs w:val="24"/>
                  </w:rPr>
                  <w:t>1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4"/>
                    <w:sz w:val="24"/>
                    <w:szCs w:val="24"/>
                  </w:rPr>
                  <w:t>0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47"/>
                    <w:sz w:val="24"/>
                    <w:szCs w:val="24"/>
                  </w:rPr>
                  <w:t>1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100"/>
                    <w:sz w:val="24"/>
                    <w:szCs w:val="24"/>
                  </w:rPr>
                  <w:t>  </w:t>
                </w:r>
                <w:r>
                  <w:rPr>
                    <w:rFonts w:cs="Arial" w:hAnsi="Arial" w:eastAsia="Arial" w:ascii="Arial"/>
                    <w:color w:val="0B0B0B"/>
                    <w:spacing w:val="-24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7"/>
                    <w:sz w:val="24"/>
                    <w:szCs w:val="24"/>
                  </w:rPr>
                  <w:t>Barrio</w:t>
                </w:r>
                <w:r>
                  <w:rPr>
                    <w:rFonts w:cs="Arial" w:hAnsi="Arial" w:eastAsia="Arial" w:ascii="Arial"/>
                    <w:color w:val="1F1F1F"/>
                    <w:spacing w:val="11"/>
                    <w:w w:val="77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7"/>
                    <w:sz w:val="24"/>
                    <w:szCs w:val="24"/>
                  </w:rPr>
                  <w:t>R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53"/>
                    <w:sz w:val="24"/>
                    <w:szCs w:val="24"/>
                  </w:rPr>
                  <w:t>i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7"/>
                    <w:sz w:val="24"/>
                    <w:szCs w:val="24"/>
                  </w:rPr>
                  <w:t>c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9"/>
                    <w:sz w:val="24"/>
                    <w:szCs w:val="24"/>
                  </w:rPr>
                  <w:t>aurte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109"/>
                    <w:sz w:val="24"/>
                    <w:szCs w:val="24"/>
                  </w:rPr>
                  <w:t>-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100"/>
                    <w:sz w:val="24"/>
                    <w:szCs w:val="24"/>
                  </w:rPr>
                  <w:t>  </w:t>
                </w:r>
                <w:r>
                  <w:rPr>
                    <w:rFonts w:cs="Arial" w:hAnsi="Arial" w:eastAsia="Arial" w:ascii="Arial"/>
                    <w:color w:val="0B0B0B"/>
                    <w:spacing w:val="11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Te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76"/>
                    <w:sz w:val="24"/>
                    <w:szCs w:val="24"/>
                  </w:rPr>
                  <w:t>l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6"/>
                    <w:sz w:val="24"/>
                    <w:szCs w:val="24"/>
                  </w:rPr>
                  <w:t>é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fo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76"/>
                    <w:sz w:val="24"/>
                    <w:szCs w:val="24"/>
                  </w:rPr>
                  <w:t>n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o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8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(8)</w:t>
                </w:r>
                <w:r>
                  <w:rPr>
                    <w:rFonts w:cs="Arial" w:hAnsi="Arial" w:eastAsia="Arial" w:ascii="Arial"/>
                    <w:color w:val="1F1F1F"/>
                    <w:spacing w:val="19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72826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6"/>
                    <w:sz w:val="24"/>
                    <w:szCs w:val="24"/>
                  </w:rPr>
                  <w:t>30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-728174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6"/>
                    <w:sz w:val="24"/>
                    <w:szCs w:val="24"/>
                  </w:rPr>
                  <w:t>6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6"/>
                    <w:sz w:val="24"/>
                    <w:szCs w:val="24"/>
                  </w:rPr>
                  <w:t>  </w:t>
                </w:r>
                <w:r>
                  <w:rPr>
                    <w:rFonts w:cs="Arial" w:hAnsi="Arial" w:eastAsia="Arial" w:ascii="Arial"/>
                    <w:color w:val="383838"/>
                    <w:spacing w:val="33"/>
                    <w:w w:val="76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1"/>
                    <w:sz w:val="24"/>
                    <w:szCs w:val="24"/>
                  </w:rPr>
                  <w:t>-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7"/>
                    <w:sz w:val="24"/>
                    <w:szCs w:val="24"/>
                  </w:rPr>
                  <w:t>72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4"/>
                    <w:sz w:val="24"/>
                    <w:szCs w:val="24"/>
                  </w:rPr>
                  <w:t>8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9"/>
                    <w:sz w:val="24"/>
                    <w:szCs w:val="24"/>
                  </w:rPr>
                  <w:t>2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4"/>
                    <w:sz w:val="24"/>
                    <w:szCs w:val="24"/>
                  </w:rPr>
                  <w:t>8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4"/>
                    <w:sz w:val="24"/>
                    <w:szCs w:val="24"/>
                  </w:rPr>
                  <w:t>5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69"/>
                    <w:sz w:val="24"/>
                    <w:szCs w:val="24"/>
                  </w:rPr>
                  <w:t>4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  <w:p>
                <w:pPr>
                  <w:rPr>
                    <w:rFonts w:cs="Arial" w:hAnsi="Arial" w:eastAsia="Arial" w:ascii="Arial"/>
                    <w:sz w:val="24"/>
                    <w:szCs w:val="24"/>
                  </w:rPr>
                  <w:jc w:val="left"/>
                  <w:spacing w:before="5"/>
                  <w:ind w:left="114"/>
                </w:pPr>
                <w:r>
                  <w:rPr>
                    <w:rFonts w:cs="Arial" w:hAnsi="Arial" w:eastAsia="Arial" w:ascii="Arial"/>
                    <w:color w:val="1F1F1F"/>
                    <w:spacing w:val="0"/>
                    <w:w w:val="79"/>
                    <w:sz w:val="24"/>
                    <w:szCs w:val="24"/>
                  </w:rPr>
                  <w:t>Correo</w:t>
                </w:r>
                <w:r>
                  <w:rPr>
                    <w:rFonts w:cs="Arial" w:hAnsi="Arial" w:eastAsia="Arial" w:ascii="Arial"/>
                    <w:color w:val="1F1F1F"/>
                    <w:spacing w:val="9"/>
                    <w:w w:val="79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4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53"/>
                    <w:sz w:val="24"/>
                    <w:szCs w:val="24"/>
                  </w:rPr>
                  <w:t>l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69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7"/>
                    <w:sz w:val="24"/>
                    <w:szCs w:val="24"/>
                  </w:rPr>
                  <w:t>ctróni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7"/>
                    <w:sz w:val="24"/>
                    <w:szCs w:val="24"/>
                  </w:rPr>
                  <w:t>c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4"/>
                    <w:sz w:val="24"/>
                    <w:szCs w:val="24"/>
                  </w:rPr>
                  <w:t>o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31"/>
                    <w:sz w:val="24"/>
                    <w:szCs w:val="24"/>
                  </w:rPr>
                  <w:t>: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0B0B0B"/>
                    <w:spacing w:val="24"/>
                    <w:w w:val="100"/>
                    <w:sz w:val="24"/>
                    <w:szCs w:val="24"/>
                  </w:rPr>
                  <w:t> </w:t>
                </w:r>
                <w:hyperlink r:id="rId1"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9"/>
                      <w:sz w:val="24"/>
                      <w:szCs w:val="24"/>
                    </w:rPr>
                    <w:t>cont</w:t>
                  </w:r>
                  <w:r>
                    <w:rPr>
                      <w:rFonts w:cs="Arial" w:hAnsi="Arial" w:eastAsia="Arial" w:ascii="Arial"/>
                      <w:color w:val="383838"/>
                      <w:spacing w:val="0"/>
                      <w:w w:val="69"/>
                      <w:sz w:val="24"/>
                      <w:szCs w:val="24"/>
                    </w:rPr>
                    <w:t>a</w:t>
                  </w:r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7"/>
                      <w:sz w:val="24"/>
                      <w:szCs w:val="24"/>
                    </w:rPr>
                    <w:t>c</w:t>
                  </w:r>
                  <w:r>
                    <w:rPr>
                      <w:rFonts w:cs="Arial" w:hAnsi="Arial" w:eastAsia="Arial" w:ascii="Arial"/>
                      <w:color w:val="0B0B0B"/>
                      <w:spacing w:val="0"/>
                      <w:w w:val="74"/>
                      <w:sz w:val="24"/>
                      <w:szCs w:val="24"/>
                    </w:rPr>
                    <w:t>t</w:t>
                  </w:r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9"/>
                      <w:sz w:val="24"/>
                      <w:szCs w:val="24"/>
                    </w:rPr>
                    <w:t>enos@hrm</w:t>
                  </w:r>
                  <w:r>
                    <w:rPr>
                      <w:rFonts w:cs="Arial" w:hAnsi="Arial" w:eastAsia="Arial" w:ascii="Arial"/>
                      <w:color w:val="383838"/>
                      <w:spacing w:val="0"/>
                      <w:w w:val="31"/>
                      <w:sz w:val="24"/>
                      <w:szCs w:val="24"/>
                    </w:rPr>
                    <w:t>.</w:t>
                  </w:r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7"/>
                      <w:sz w:val="24"/>
                      <w:szCs w:val="24"/>
                    </w:rPr>
                    <w:t>qo</w:t>
                  </w:r>
                  <w:r>
                    <w:rPr>
                      <w:rFonts w:cs="Arial" w:hAnsi="Arial" w:eastAsia="Arial" w:ascii="Arial"/>
                      <w:color w:val="0B0B0B"/>
                      <w:spacing w:val="0"/>
                      <w:w w:val="77"/>
                      <w:sz w:val="24"/>
                      <w:szCs w:val="24"/>
                    </w:rPr>
                    <w:t>v</w:t>
                  </w:r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3"/>
                      <w:sz w:val="24"/>
                      <w:szCs w:val="24"/>
                    </w:rPr>
                    <w:t>.co</w:t>
                  </w:r>
                </w:hyperlink>
                <w:r>
                  <w:rPr>
                    <w:rFonts w:cs="Arial" w:hAnsi="Arial" w:eastAsia="Arial" w:ascii="Arial"/>
                    <w:color w:val="1F1F1F"/>
                    <w:spacing w:val="0"/>
                    <w:w w:val="100"/>
                    <w:sz w:val="24"/>
                    <w:szCs w:val="24"/>
                  </w:rPr>
                  <w:t>  </w:t>
                </w:r>
                <w:r>
                  <w:rPr>
                    <w:rFonts w:cs="Arial" w:hAnsi="Arial" w:eastAsia="Arial" w:ascii="Arial"/>
                    <w:color w:val="1F1F1F"/>
                    <w:spacing w:val="32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76"/>
                    <w:sz w:val="24"/>
                    <w:szCs w:val="24"/>
                  </w:rPr>
                  <w:t>Pág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53"/>
                    <w:sz w:val="24"/>
                    <w:szCs w:val="24"/>
                  </w:rPr>
                  <w:t>i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74"/>
                    <w:sz w:val="24"/>
                    <w:szCs w:val="24"/>
                  </w:rPr>
                  <w:t>na</w:t>
                </w:r>
                <w:r>
                  <w:rPr>
                    <w:rFonts w:cs="Arial" w:hAnsi="Arial" w:eastAsia="Arial" w:ascii="Arial"/>
                    <w:color w:val="383838"/>
                    <w:spacing w:val="24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81"/>
                    <w:sz w:val="24"/>
                    <w:szCs w:val="24"/>
                  </w:rPr>
                  <w:t>W</w:t>
                </w:r>
                <w:r>
                  <w:rPr>
                    <w:rFonts w:cs="Arial" w:hAnsi="Arial" w:eastAsia="Arial" w:ascii="Arial"/>
                    <w:color w:val="0B0B0B"/>
                    <w:spacing w:val="0"/>
                    <w:w w:val="66"/>
                    <w:sz w:val="24"/>
                    <w:szCs w:val="24"/>
                  </w:rPr>
                  <w:t>E</w:t>
                </w:r>
                <w:r>
                  <w:rPr>
                    <w:rFonts w:cs="Arial" w:hAnsi="Arial" w:eastAsia="Arial" w:ascii="Arial"/>
                    <w:color w:val="1F1F1F"/>
                    <w:spacing w:val="0"/>
                    <w:w w:val="66"/>
                    <w:sz w:val="24"/>
                    <w:szCs w:val="24"/>
                  </w:rPr>
                  <w:t>B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42"/>
                    <w:sz w:val="24"/>
                    <w:szCs w:val="24"/>
                  </w:rPr>
                  <w:t>:</w:t>
                </w:r>
                <w:r>
                  <w:rPr>
                    <w:rFonts w:cs="Arial" w:hAnsi="Arial" w:eastAsia="Arial" w:ascii="Arial"/>
                    <w:color w:val="383838"/>
                    <w:spacing w:val="0"/>
                    <w:w w:val="100"/>
                    <w:sz w:val="24"/>
                    <w:szCs w:val="24"/>
                  </w:rPr>
                  <w:t>  </w:t>
                </w:r>
                <w:hyperlink r:id="rId2"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8"/>
                      <w:sz w:val="24"/>
                      <w:szCs w:val="24"/>
                    </w:rPr>
                    <w:t>www.hrm.g</w:t>
                  </w:r>
                  <w:r>
                    <w:rPr>
                      <w:rFonts w:cs="Arial" w:hAnsi="Arial" w:eastAsia="Arial" w:ascii="Arial"/>
                      <w:color w:val="383838"/>
                      <w:spacing w:val="0"/>
                      <w:w w:val="69"/>
                      <w:sz w:val="24"/>
                      <w:szCs w:val="24"/>
                    </w:rPr>
                    <w:t>o</w:t>
                  </w:r>
                  <w:r>
                    <w:rPr>
                      <w:rFonts w:cs="Arial" w:hAnsi="Arial" w:eastAsia="Arial" w:ascii="Arial"/>
                      <w:color w:val="1F1F1F"/>
                      <w:spacing w:val="0"/>
                      <w:w w:val="72"/>
                      <w:sz w:val="24"/>
                      <w:szCs w:val="24"/>
                    </w:rPr>
                    <w:t>v.</w:t>
                  </w:r>
                  <w:r>
                    <w:rPr>
                      <w:rFonts w:cs="Arial" w:hAnsi="Arial" w:eastAsia="Arial" w:ascii="Arial"/>
                      <w:color w:val="383838"/>
                      <w:spacing w:val="0"/>
                      <w:w w:val="75"/>
                      <w:sz w:val="24"/>
                      <w:szCs w:val="24"/>
                    </w:rPr>
                    <w:t>co</w:t>
                  </w:r>
                </w:hyperlink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25.4pt;margin-top:741.309pt;width:8.675pt;height:13pt;mso-position-horizontal-relative:page;mso-position-vertical-relative:page;z-index:-138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2"/>
                    <w:szCs w:val="22"/>
                  </w:rPr>
                  <w:jc w:val="left"/>
                  <w:spacing w:lineRule="exact" w:line="240"/>
                  <w:ind w:left="40"/>
                </w:pPr>
                <w:r>
                  <w:rPr>
                    <w:rFonts w:cs="Times New Roman" w:hAnsi="Times New Roman" w:eastAsia="Times New Roman" w:ascii="Times New Roman"/>
                    <w:color w:val="383838"/>
                    <w:w w:val="84"/>
                    <w:sz w:val="22"/>
                    <w:szCs w:val="22"/>
                  </w:rPr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color w:val="383838"/>
                    <w:spacing w:val="0"/>
                    <w:w w:val="100"/>
                    <w:sz w:val="22"/>
                    <w:szCs w:val="22"/>
                  </w:rPr>
                  <w:instrText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color w:val="383838"/>
                    <w:spacing w:val="0"/>
                    <w:w w:val="100"/>
                    <w:sz w:val="22"/>
                    <w:szCs w:val="22"/>
                  </w:rPr>
                </w:r>
                <w:r>
                  <w:rPr>
                    <w:rFonts w:cs="Times New Roman" w:hAnsi="Times New Roman" w:eastAsia="Times New Roman" w:ascii="Times New Roman"/>
                    <w:color w:val="000000"/>
                    <w:spacing w:val="0"/>
                    <w:w w:val="100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Relationship Id="rId3" Type="http://schemas.openxmlformats.org/officeDocument/2006/relationships/footer" Target="footer1.xml"/><Relationship Id="rId4" Type="http://schemas.openxmlformats.org/officeDocument/2006/relationships/footer" Target="footer2.xml"/></Relationships>

</file>

<file path=word/_rels/footer1.xml.rels><?xml version="1.0" encoding="UTF-8" standalone="yes"?>
<Relationships xmlns="http://schemas.openxmlformats.org/package/2006/relationships"><Relationship Id="rId1" Type="http://schemas.openxmlformats.org/officeDocument/2006/relationships/hyperlink" Target="mailto:contactenos@hrm.gov.co" TargetMode="External"/><Relationship Id="rId2" Type="http://schemas.openxmlformats.org/officeDocument/2006/relationships/hyperlink" Target="http://www.hrm.gov.co" TargetMode="External"/></Relationships>

</file>

<file path=word/_rels/footer2.xml.rels><?xml version="1.0" encoding="UTF-8" standalone="yes"?>
<Relationships xmlns="http://schemas.openxmlformats.org/package/2006/relationships"><Relationship Id="rId1" Type="http://schemas.openxmlformats.org/officeDocument/2006/relationships/hyperlink" Target="mailto:contactenos@hrm.qov.co" TargetMode="External"/><Relationship Id="rId2" Type="http://schemas.openxmlformats.org/officeDocument/2006/relationships/hyperlink" Target="http://www.hrm.gov.co" TargetMode="Externa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